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74ED" w14:textId="73801341" w:rsidR="009A4EA9" w:rsidRPr="00611A57" w:rsidRDefault="009A4EA9" w:rsidP="00611A57">
      <w:pPr>
        <w:spacing w:before="120" w:after="120" w:line="24" w:lineRule="atLeast"/>
        <w:jc w:val="left"/>
        <w:outlineLvl w:val="0"/>
        <w:rPr>
          <w:rFonts w:ascii="Verdana" w:hAnsi="Verdana" w:cs="Arial"/>
          <w:b/>
          <w:sz w:val="18"/>
          <w:szCs w:val="18"/>
        </w:rPr>
      </w:pPr>
      <w:bookmarkStart w:id="0" w:name="_Toc516738909"/>
      <w:bookmarkStart w:id="1" w:name="_Toc220069479"/>
      <w:r w:rsidRPr="00611A57">
        <w:rPr>
          <w:rFonts w:ascii="Verdana" w:hAnsi="Verdana" w:cs="Arial"/>
          <w:b/>
          <w:sz w:val="18"/>
          <w:szCs w:val="18"/>
        </w:rPr>
        <w:t>ZAŁĄCZNIK NR 2 DO SWZ – FORMULARZ OFERTY</w:t>
      </w:r>
      <w:bookmarkEnd w:id="0"/>
      <w:bookmarkEnd w:id="1"/>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6DCE7C9D" w14:textId="77777777"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PGE Ekoserwis S.A.</w:t>
      </w:r>
    </w:p>
    <w:p w14:paraId="1B057FC2"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50-222 Wrocław, Pl. Staszica 30</w:t>
      </w:r>
    </w:p>
    <w:p w14:paraId="3D02E6B4"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KRS: </w:t>
      </w:r>
      <w:r w:rsidRPr="00611A57">
        <w:rPr>
          <w:rFonts w:ascii="Verdana" w:hAnsi="Verdana" w:cstheme="minorHAnsi"/>
          <w:b/>
          <w:sz w:val="18"/>
          <w:szCs w:val="18"/>
        </w:rPr>
        <w:t>0000879423</w:t>
      </w:r>
      <w:r w:rsidRPr="00611A57">
        <w:rPr>
          <w:rFonts w:ascii="Verdana" w:hAnsi="Verdana"/>
          <w:b/>
          <w:sz w:val="18"/>
          <w:szCs w:val="18"/>
        </w:rPr>
        <w:t>, NIP: 897-10-06-564</w:t>
      </w:r>
    </w:p>
    <w:p w14:paraId="33596E31"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cstheme="minorHAnsi"/>
          <w:b/>
          <w:sz w:val="18"/>
          <w:szCs w:val="18"/>
        </w:rPr>
        <w:t>Nr rejestrowy BDO: 000000725</w:t>
      </w:r>
    </w:p>
    <w:p w14:paraId="08E52FBC"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Adres do korespondencji: </w:t>
      </w:r>
    </w:p>
    <w:p w14:paraId="5B650248"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PGE Ekoserwis S.A. </w:t>
      </w:r>
    </w:p>
    <w:p w14:paraId="2327F22C" w14:textId="4D156CD5" w:rsidR="00FF4CFD" w:rsidRPr="00611A57" w:rsidRDefault="00C830AB" w:rsidP="00C830AB">
      <w:pPr>
        <w:ind w:left="4956"/>
        <w:rPr>
          <w:rFonts w:ascii="Verdana" w:hAnsi="Verdana"/>
          <w:sz w:val="18"/>
          <w:szCs w:val="18"/>
        </w:rPr>
      </w:pPr>
      <w:r w:rsidRPr="00611A57">
        <w:rPr>
          <w:rFonts w:ascii="Verdana" w:hAnsi="Verdana"/>
          <w:b/>
          <w:sz w:val="18"/>
          <w:szCs w:val="18"/>
        </w:rPr>
        <w:t>44-207 Rybnik, ul. Podmiejska 119A</w:t>
      </w:r>
      <w:r w:rsidR="002F4DB3" w:rsidRPr="00611A57" w:rsidDel="002F4DB3">
        <w:rPr>
          <w:rFonts w:ascii="Verdana" w:hAnsi="Verdana"/>
          <w:b/>
          <w:sz w:val="18"/>
          <w:szCs w:val="18"/>
        </w:rPr>
        <w:t xml:space="preserve"> </w:t>
      </w:r>
    </w:p>
    <w:p w14:paraId="224FD2B1" w14:textId="77777777" w:rsidR="00534546" w:rsidRPr="00611A57" w:rsidRDefault="00534546" w:rsidP="00534546">
      <w:pPr>
        <w:spacing w:before="120" w:line="360" w:lineRule="auto"/>
        <w:ind w:left="-180"/>
        <w:jc w:val="center"/>
        <w:rPr>
          <w:rFonts w:ascii="Verdana" w:hAnsi="Verdana" w:cs="Arial"/>
          <w:b/>
          <w:bCs/>
          <w:sz w:val="18"/>
          <w:szCs w:val="18"/>
        </w:rPr>
      </w:pPr>
    </w:p>
    <w:p w14:paraId="304E00DF" w14:textId="0107C651" w:rsidR="00540974" w:rsidRPr="00611A57" w:rsidRDefault="00540974" w:rsidP="00534546">
      <w:pPr>
        <w:spacing w:before="120" w:line="360" w:lineRule="auto"/>
        <w:ind w:left="-180"/>
        <w:jc w:val="center"/>
        <w:rPr>
          <w:rFonts w:ascii="Verdana" w:hAnsi="Verdana" w:cs="Arial"/>
          <w:b/>
          <w:bCs/>
          <w:sz w:val="18"/>
          <w:szCs w:val="18"/>
        </w:rPr>
      </w:pPr>
      <w:r w:rsidRPr="00611A57">
        <w:rPr>
          <w:rFonts w:ascii="Verdana" w:hAnsi="Verdana" w:cs="Arial"/>
          <w:b/>
          <w:bCs/>
          <w:sz w:val="18"/>
          <w:szCs w:val="18"/>
        </w:rPr>
        <w:t>OFERTA</w:t>
      </w:r>
    </w:p>
    <w:p w14:paraId="3B843E1C" w14:textId="77777777" w:rsidR="00540974" w:rsidRPr="00611A57" w:rsidRDefault="00540974" w:rsidP="00B065BF">
      <w:pPr>
        <w:numPr>
          <w:ilvl w:val="0"/>
          <w:numId w:val="13"/>
        </w:numPr>
        <w:spacing w:before="120" w:after="120" w:line="360" w:lineRule="auto"/>
        <w:ind w:left="851" w:hanging="851"/>
        <w:jc w:val="left"/>
        <w:rPr>
          <w:rFonts w:ascii="Verdana" w:hAnsi="Verdana" w:cs="Arial"/>
          <w:sz w:val="18"/>
          <w:szCs w:val="18"/>
          <w:lang w:eastAsia="pl-PL"/>
        </w:rPr>
      </w:pPr>
      <w:r w:rsidRPr="00611A57">
        <w:rPr>
          <w:rFonts w:ascii="Verdana" w:hAnsi="Verdana" w:cs="Arial"/>
          <w:b/>
          <w:caps/>
          <w:sz w:val="18"/>
          <w:szCs w:val="18"/>
          <w:lang w:eastAsia="pl-PL"/>
        </w:rPr>
        <w:t xml:space="preserve">Ofertę </w:t>
      </w:r>
      <w:r w:rsidRPr="00611A57">
        <w:rPr>
          <w:rFonts w:ascii="Verdana" w:hAnsi="Verdana" w:cs="Arial"/>
          <w:b/>
          <w:sz w:val="18"/>
          <w:szCs w:val="18"/>
          <w:lang w:eastAsia="pl-PL"/>
        </w:rPr>
        <w:t>składa</w:t>
      </w:r>
      <w:r w:rsidRPr="00611A57">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66B19C" w14:textId="77777777" w:rsidTr="00611A57">
        <w:trPr>
          <w:trHeight w:val="621"/>
        </w:trPr>
        <w:tc>
          <w:tcPr>
            <w:tcW w:w="3119" w:type="dxa"/>
            <w:tcBorders>
              <w:top w:val="single" w:sz="4" w:space="0" w:color="auto"/>
              <w:left w:val="single" w:sz="4" w:space="0" w:color="auto"/>
            </w:tcBorders>
            <w:vAlign w:val="center"/>
          </w:tcPr>
          <w:p w14:paraId="5B4F7C81" w14:textId="77777777" w:rsidR="00540974" w:rsidRPr="00611A57" w:rsidRDefault="00540974" w:rsidP="00360A08">
            <w:pPr>
              <w:spacing w:line="240" w:lineRule="auto"/>
              <w:ind w:left="1134"/>
              <w:jc w:val="center"/>
              <w:rPr>
                <w:rFonts w:ascii="Verdana" w:hAnsi="Verdana" w:cs="Arial"/>
                <w:sz w:val="18"/>
                <w:szCs w:val="18"/>
                <w:lang w:eastAsia="pl-PL"/>
              </w:rPr>
            </w:pPr>
          </w:p>
        </w:tc>
        <w:tc>
          <w:tcPr>
            <w:tcW w:w="5528" w:type="dxa"/>
            <w:shd w:val="clear" w:color="auto" w:fill="1A7466"/>
            <w:vAlign w:val="center"/>
          </w:tcPr>
          <w:p w14:paraId="136853E2" w14:textId="0E6A3EF7" w:rsidR="00540974" w:rsidRPr="00611A57" w:rsidRDefault="00540974" w:rsidP="00360A08">
            <w:pPr>
              <w:spacing w:line="240" w:lineRule="auto"/>
              <w:ind w:left="-70"/>
              <w:jc w:val="center"/>
              <w:rPr>
                <w:rFonts w:ascii="Verdana" w:hAnsi="Verdana" w:cs="Arial"/>
                <w:b/>
                <w:bCs/>
                <w:color w:val="FFFFFF" w:themeColor="background1"/>
                <w:sz w:val="18"/>
                <w:szCs w:val="18"/>
                <w:lang w:eastAsia="pl-PL"/>
              </w:rPr>
            </w:pPr>
            <w:r w:rsidRPr="00611A57">
              <w:rPr>
                <w:rFonts w:ascii="Verdana" w:hAnsi="Verdana" w:cs="Arial"/>
                <w:b/>
                <w:bCs/>
                <w:color w:val="000000" w:themeColor="text1"/>
                <w:sz w:val="18"/>
                <w:szCs w:val="18"/>
                <w:lang w:eastAsia="pl-PL"/>
              </w:rPr>
              <w:t>Nazwa i adres Wykonawcy</w:t>
            </w:r>
            <w:r w:rsidR="002106FD" w:rsidRPr="00611A57">
              <w:rPr>
                <w:rFonts w:ascii="Verdana" w:hAnsi="Verdana" w:cs="Arial"/>
                <w:b/>
                <w:bCs/>
                <w:color w:val="000000" w:themeColor="text1"/>
                <w:sz w:val="18"/>
                <w:szCs w:val="18"/>
                <w:lang w:eastAsia="pl-PL"/>
              </w:rPr>
              <w:t>/ów</w:t>
            </w:r>
            <w:r w:rsidRPr="00611A57">
              <w:rPr>
                <w:rFonts w:ascii="Verdana" w:hAnsi="Verdana" w:cs="Arial"/>
                <w:b/>
                <w:bCs/>
                <w:color w:val="000000" w:themeColor="text1"/>
                <w:sz w:val="18"/>
                <w:szCs w:val="18"/>
                <w:lang w:eastAsia="pl-PL"/>
              </w:rPr>
              <w:t xml:space="preserve">, </w:t>
            </w:r>
            <w:r w:rsidR="00542989" w:rsidRPr="00611A57">
              <w:rPr>
                <w:rFonts w:ascii="Verdana" w:hAnsi="Verdana" w:cs="Arial"/>
                <w:b/>
                <w:bCs/>
                <w:color w:val="000000" w:themeColor="text1"/>
                <w:sz w:val="18"/>
                <w:szCs w:val="18"/>
                <w:lang w:eastAsia="pl-PL"/>
              </w:rPr>
              <w:t xml:space="preserve">KRS, </w:t>
            </w:r>
            <w:r w:rsidRPr="00611A57">
              <w:rPr>
                <w:rFonts w:ascii="Verdana" w:hAnsi="Verdana" w:cs="Arial"/>
                <w:b/>
                <w:bCs/>
                <w:color w:val="000000" w:themeColor="text1"/>
                <w:sz w:val="18"/>
                <w:szCs w:val="18"/>
                <w:lang w:eastAsia="pl-PL"/>
              </w:rPr>
              <w:t>NIP</w:t>
            </w:r>
            <w:r w:rsidR="00542989" w:rsidRPr="00611A57">
              <w:rPr>
                <w:rFonts w:ascii="Verdana" w:hAnsi="Verdana" w:cs="Arial"/>
                <w:b/>
                <w:bCs/>
                <w:color w:val="000000" w:themeColor="text1"/>
                <w:sz w:val="18"/>
                <w:szCs w:val="18"/>
                <w:lang w:eastAsia="pl-PL"/>
              </w:rPr>
              <w:t>, REGON</w:t>
            </w:r>
            <w:r w:rsidR="00534546" w:rsidRPr="00611A57">
              <w:rPr>
                <w:rFonts w:ascii="Verdana" w:hAnsi="Verdana" w:cs="Arial"/>
                <w:b/>
                <w:bCs/>
                <w:color w:val="000000" w:themeColor="text1"/>
                <w:sz w:val="18"/>
                <w:szCs w:val="18"/>
                <w:lang w:eastAsia="pl-PL"/>
              </w:rPr>
              <w:t>, BDO</w:t>
            </w:r>
          </w:p>
        </w:tc>
      </w:tr>
      <w:tr w:rsidR="00540974" w:rsidRPr="00D21BDC" w14:paraId="2BA553A3" w14:textId="77777777" w:rsidTr="008147B7">
        <w:trPr>
          <w:trHeight w:val="501"/>
        </w:trPr>
        <w:tc>
          <w:tcPr>
            <w:tcW w:w="3119" w:type="dxa"/>
            <w:vAlign w:val="center"/>
          </w:tcPr>
          <w:p w14:paraId="12B88378" w14:textId="77777777" w:rsidR="00540974" w:rsidRPr="00611A57" w:rsidRDefault="00540974" w:rsidP="00360A08">
            <w:pPr>
              <w:spacing w:before="120" w:line="240" w:lineRule="auto"/>
              <w:ind w:left="170"/>
              <w:jc w:val="center"/>
              <w:rPr>
                <w:rFonts w:ascii="Verdana" w:hAnsi="Verdana" w:cs="Arial"/>
                <w:sz w:val="18"/>
                <w:szCs w:val="18"/>
                <w:lang w:eastAsia="pl-PL"/>
              </w:rPr>
            </w:pPr>
            <w:r w:rsidRPr="00611A57">
              <w:rPr>
                <w:rFonts w:ascii="Verdana" w:hAnsi="Verdana" w:cs="Arial"/>
                <w:sz w:val="18"/>
                <w:szCs w:val="18"/>
                <w:lang w:eastAsia="pl-PL"/>
              </w:rPr>
              <w:t>Wykonawca</w:t>
            </w:r>
            <w:r w:rsidRPr="00611A57">
              <w:rPr>
                <w:rStyle w:val="Odwoanieprzypisudolnego"/>
                <w:rFonts w:ascii="Verdana" w:hAnsi="Verdana" w:cs="Arial"/>
                <w:sz w:val="18"/>
                <w:szCs w:val="18"/>
                <w:lang w:eastAsia="pl-PL"/>
              </w:rPr>
              <w:footnoteReference w:id="1"/>
            </w:r>
          </w:p>
        </w:tc>
        <w:tc>
          <w:tcPr>
            <w:tcW w:w="5528" w:type="dxa"/>
            <w:vAlign w:val="center"/>
          </w:tcPr>
          <w:p w14:paraId="4B98453F" w14:textId="77777777" w:rsidR="00540974" w:rsidRPr="00611A57" w:rsidRDefault="00540974" w:rsidP="00360A08">
            <w:pPr>
              <w:spacing w:before="120" w:line="240" w:lineRule="auto"/>
              <w:ind w:left="-70"/>
              <w:jc w:val="center"/>
              <w:rPr>
                <w:rFonts w:ascii="Verdana" w:hAnsi="Verdana" w:cs="Arial"/>
                <w:color w:val="000000"/>
                <w:sz w:val="18"/>
                <w:szCs w:val="18"/>
                <w:lang w:eastAsia="pl-PL"/>
              </w:rPr>
            </w:pPr>
          </w:p>
        </w:tc>
      </w:tr>
      <w:tr w:rsidR="00F74552" w:rsidRPr="00D21BDC" w14:paraId="49C57F49" w14:textId="77777777" w:rsidTr="00540974">
        <w:trPr>
          <w:trHeight w:val="672"/>
        </w:trPr>
        <w:tc>
          <w:tcPr>
            <w:tcW w:w="3119" w:type="dxa"/>
            <w:vAlign w:val="center"/>
          </w:tcPr>
          <w:p w14:paraId="3D051B32" w14:textId="600B6AB4" w:rsidR="00F74552" w:rsidRPr="00611A57" w:rsidRDefault="00F74552" w:rsidP="008147B7">
            <w:pPr>
              <w:pStyle w:val="Default"/>
              <w:jc w:val="center"/>
              <w:rPr>
                <w:rFonts w:ascii="Verdana" w:hAnsi="Verdana"/>
                <w:sz w:val="18"/>
                <w:szCs w:val="18"/>
              </w:rPr>
            </w:pPr>
            <w:r w:rsidRPr="00611A57">
              <w:rPr>
                <w:rFonts w:ascii="Verdana" w:hAnsi="Verdana"/>
                <w:sz w:val="18"/>
                <w:szCs w:val="18"/>
              </w:rPr>
              <w:t xml:space="preserve">Osobą uprawnioną do reprezentacji jest/są </w:t>
            </w:r>
          </w:p>
        </w:tc>
        <w:tc>
          <w:tcPr>
            <w:tcW w:w="5528" w:type="dxa"/>
            <w:vAlign w:val="center"/>
          </w:tcPr>
          <w:p w14:paraId="07F1292E" w14:textId="77777777" w:rsidR="00F74552" w:rsidRPr="00611A57" w:rsidRDefault="00F74552" w:rsidP="00360A08">
            <w:pPr>
              <w:spacing w:before="120" w:line="240" w:lineRule="auto"/>
              <w:ind w:left="-70"/>
              <w:jc w:val="center"/>
              <w:rPr>
                <w:rFonts w:ascii="Verdana" w:hAnsi="Verdana" w:cs="Arial"/>
                <w:color w:val="000000"/>
                <w:sz w:val="18"/>
                <w:szCs w:val="18"/>
                <w:lang w:eastAsia="pl-PL"/>
              </w:rPr>
            </w:pPr>
          </w:p>
        </w:tc>
      </w:tr>
    </w:tbl>
    <w:p w14:paraId="00864E37" w14:textId="77777777" w:rsidR="00540974" w:rsidRPr="00611A57" w:rsidRDefault="00540974" w:rsidP="00540974">
      <w:pPr>
        <w:spacing w:line="240" w:lineRule="auto"/>
        <w:ind w:left="1134"/>
        <w:jc w:val="left"/>
        <w:rPr>
          <w:rFonts w:ascii="Verdana" w:hAnsi="Verdana" w:cs="Arial"/>
          <w:sz w:val="18"/>
          <w:szCs w:val="18"/>
          <w:lang w:eastAsia="pl-PL"/>
        </w:rPr>
      </w:pPr>
    </w:p>
    <w:p w14:paraId="3B7337B9" w14:textId="441C32C5" w:rsidR="00540974" w:rsidRPr="00611A57" w:rsidRDefault="00540974" w:rsidP="00B065BF">
      <w:pPr>
        <w:numPr>
          <w:ilvl w:val="0"/>
          <w:numId w:val="13"/>
        </w:numPr>
        <w:tabs>
          <w:tab w:val="left" w:pos="851"/>
        </w:tabs>
        <w:spacing w:line="240" w:lineRule="auto"/>
        <w:ind w:left="851" w:hanging="851"/>
        <w:jc w:val="left"/>
        <w:rPr>
          <w:rFonts w:ascii="Verdana" w:hAnsi="Verdana" w:cs="Arial"/>
          <w:b/>
          <w:sz w:val="18"/>
          <w:szCs w:val="18"/>
          <w:lang w:eastAsia="pl-PL"/>
        </w:rPr>
      </w:pPr>
      <w:r w:rsidRPr="00611A57">
        <w:rPr>
          <w:rFonts w:ascii="Verdana" w:hAnsi="Verdana" w:cs="Arial"/>
          <w:b/>
          <w:sz w:val="18"/>
          <w:szCs w:val="18"/>
          <w:lang w:eastAsia="pl-PL"/>
        </w:rPr>
        <w:t xml:space="preserve">OSOBA </w:t>
      </w:r>
      <w:r w:rsidRPr="00611A57">
        <w:rPr>
          <w:rFonts w:ascii="Verdana" w:hAnsi="Verdana" w:cs="Arial"/>
          <w:b/>
          <w:caps/>
          <w:sz w:val="18"/>
          <w:szCs w:val="18"/>
          <w:lang w:eastAsia="pl-PL"/>
        </w:rPr>
        <w:t>uprawniona</w:t>
      </w:r>
      <w:r w:rsidRPr="00611A57">
        <w:rPr>
          <w:rFonts w:ascii="Verdana" w:hAnsi="Verdana" w:cs="Arial"/>
          <w:b/>
          <w:sz w:val="18"/>
          <w:szCs w:val="18"/>
          <w:lang w:eastAsia="pl-PL"/>
        </w:rPr>
        <w:t xml:space="preserve"> DO KONTAKTÓW </w:t>
      </w:r>
      <w:r w:rsidRPr="00611A57">
        <w:rPr>
          <w:rFonts w:ascii="Verdana" w:hAnsi="Verdana" w:cs="Arial"/>
          <w:b/>
          <w:caps/>
          <w:sz w:val="18"/>
          <w:szCs w:val="18"/>
          <w:lang w:eastAsia="pl-PL"/>
        </w:rPr>
        <w:t>z zamawiającym</w:t>
      </w:r>
      <w:r w:rsidRPr="00611A57">
        <w:rPr>
          <w:rFonts w:ascii="Verdana" w:hAnsi="Verdana" w:cs="Arial"/>
          <w:b/>
          <w:sz w:val="18"/>
          <w:szCs w:val="18"/>
          <w:lang w:eastAsia="pl-PL"/>
        </w:rPr>
        <w:t xml:space="preserve"> (w sprawie niniejszej Oferty)</w:t>
      </w:r>
    </w:p>
    <w:p w14:paraId="4E2D8056" w14:textId="08D492B3" w:rsidR="00540974" w:rsidRPr="00611A57" w:rsidRDefault="00540974" w:rsidP="00540974">
      <w:pPr>
        <w:spacing w:line="240" w:lineRule="auto"/>
        <w:ind w:left="1134"/>
        <w:jc w:val="left"/>
        <w:rPr>
          <w:rFonts w:ascii="Verdana" w:hAnsi="Verdana" w:cs="Arial"/>
          <w:sz w:val="18"/>
          <w:szCs w:val="18"/>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765600" w14:textId="475C03C6" w:rsidTr="00611A57">
        <w:tc>
          <w:tcPr>
            <w:tcW w:w="3119" w:type="dxa"/>
            <w:shd w:val="clear" w:color="auto" w:fill="1A7466"/>
          </w:tcPr>
          <w:p w14:paraId="42A13729" w14:textId="5E0C9C6A" w:rsidR="00540974" w:rsidRPr="00611A57" w:rsidRDefault="00540974" w:rsidP="00360A08">
            <w:pPr>
              <w:spacing w:before="100" w:line="240" w:lineRule="auto"/>
              <w:ind w:left="214"/>
              <w:rPr>
                <w:rFonts w:ascii="Verdana" w:hAnsi="Verdana" w:cs="Arial"/>
                <w:b/>
                <w:bCs/>
                <w:color w:val="000000" w:themeColor="text1"/>
                <w:sz w:val="18"/>
                <w:szCs w:val="18"/>
                <w:lang w:eastAsia="pl-PL"/>
              </w:rPr>
            </w:pPr>
            <w:r w:rsidRPr="00611A57">
              <w:rPr>
                <w:rFonts w:ascii="Verdana" w:hAnsi="Verdana" w:cs="Arial"/>
                <w:b/>
                <w:bCs/>
                <w:color w:val="000000" w:themeColor="text1"/>
                <w:sz w:val="18"/>
                <w:szCs w:val="18"/>
                <w:lang w:eastAsia="pl-PL"/>
              </w:rPr>
              <w:t>Imię i nazwisko:</w:t>
            </w:r>
          </w:p>
        </w:tc>
        <w:tc>
          <w:tcPr>
            <w:tcW w:w="5528" w:type="dxa"/>
          </w:tcPr>
          <w:p w14:paraId="3DCE0A85" w14:textId="24D981F9"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773447D6" w14:textId="194E068F" w:rsidTr="00611A57">
        <w:tc>
          <w:tcPr>
            <w:tcW w:w="3119" w:type="dxa"/>
            <w:shd w:val="clear" w:color="auto" w:fill="1A7466"/>
          </w:tcPr>
          <w:p w14:paraId="6ACE14FD" w14:textId="3009A65C" w:rsidR="00540974" w:rsidRPr="00611A57" w:rsidRDefault="00540974" w:rsidP="00360A08">
            <w:pPr>
              <w:spacing w:before="100" w:line="240" w:lineRule="auto"/>
              <w:ind w:left="214"/>
              <w:rPr>
                <w:rFonts w:ascii="Verdana" w:hAnsi="Verdana" w:cs="Arial"/>
                <w:b/>
                <w:bCs/>
                <w:color w:val="000000" w:themeColor="text1"/>
                <w:sz w:val="18"/>
                <w:szCs w:val="18"/>
                <w:lang w:eastAsia="pl-PL"/>
              </w:rPr>
            </w:pPr>
            <w:r w:rsidRPr="00611A57">
              <w:rPr>
                <w:rFonts w:ascii="Verdana" w:hAnsi="Verdana" w:cs="Arial"/>
                <w:b/>
                <w:bCs/>
                <w:color w:val="000000" w:themeColor="text1"/>
                <w:sz w:val="18"/>
                <w:szCs w:val="18"/>
                <w:lang w:eastAsia="pl-PL"/>
              </w:rPr>
              <w:t>Firma:</w:t>
            </w:r>
          </w:p>
        </w:tc>
        <w:tc>
          <w:tcPr>
            <w:tcW w:w="5528" w:type="dxa"/>
          </w:tcPr>
          <w:p w14:paraId="7F0829B0" w14:textId="7D3FF2AE"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11E7465E" w14:textId="19B0A14D" w:rsidTr="00611A57">
        <w:tc>
          <w:tcPr>
            <w:tcW w:w="3119" w:type="dxa"/>
            <w:shd w:val="clear" w:color="auto" w:fill="1A7466"/>
          </w:tcPr>
          <w:p w14:paraId="2BB4C32C" w14:textId="615E4D7A" w:rsidR="00540974" w:rsidRPr="00611A57" w:rsidRDefault="00540974" w:rsidP="00360A08">
            <w:pPr>
              <w:tabs>
                <w:tab w:val="center" w:pos="4536"/>
                <w:tab w:val="right" w:pos="9072"/>
              </w:tabs>
              <w:spacing w:before="100" w:line="240" w:lineRule="auto"/>
              <w:ind w:left="214"/>
              <w:rPr>
                <w:rFonts w:ascii="Verdana" w:hAnsi="Verdana" w:cs="Arial"/>
                <w:b/>
                <w:bCs/>
                <w:color w:val="000000" w:themeColor="text1"/>
                <w:sz w:val="18"/>
                <w:szCs w:val="18"/>
              </w:rPr>
            </w:pPr>
            <w:r w:rsidRPr="00611A57">
              <w:rPr>
                <w:rFonts w:ascii="Verdana" w:hAnsi="Verdana" w:cs="Arial"/>
                <w:b/>
                <w:bCs/>
                <w:color w:val="000000" w:themeColor="text1"/>
                <w:sz w:val="18"/>
                <w:szCs w:val="18"/>
              </w:rPr>
              <w:t>Telefon:</w:t>
            </w:r>
          </w:p>
        </w:tc>
        <w:tc>
          <w:tcPr>
            <w:tcW w:w="5528" w:type="dxa"/>
          </w:tcPr>
          <w:p w14:paraId="50B02E26" w14:textId="79CF1DA1"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01C1289A" w14:textId="00F9273E" w:rsidTr="00611A57">
        <w:tc>
          <w:tcPr>
            <w:tcW w:w="3119" w:type="dxa"/>
            <w:shd w:val="clear" w:color="auto" w:fill="1A7466"/>
          </w:tcPr>
          <w:p w14:paraId="70834077" w14:textId="2828CB89" w:rsidR="00540974" w:rsidRPr="00611A57" w:rsidRDefault="00540974" w:rsidP="00360A08">
            <w:pPr>
              <w:spacing w:before="100" w:line="240" w:lineRule="auto"/>
              <w:ind w:left="214"/>
              <w:rPr>
                <w:rFonts w:ascii="Verdana" w:hAnsi="Verdana" w:cs="Arial"/>
                <w:b/>
                <w:bCs/>
                <w:color w:val="000000" w:themeColor="text1"/>
                <w:sz w:val="18"/>
                <w:szCs w:val="18"/>
                <w:lang w:val="de-DE" w:eastAsia="pl-PL"/>
              </w:rPr>
            </w:pPr>
            <w:proofErr w:type="spellStart"/>
            <w:r w:rsidRPr="00611A57">
              <w:rPr>
                <w:rFonts w:ascii="Verdana" w:hAnsi="Verdana" w:cs="Arial"/>
                <w:b/>
                <w:bCs/>
                <w:color w:val="000000" w:themeColor="text1"/>
                <w:sz w:val="18"/>
                <w:szCs w:val="18"/>
                <w:lang w:val="de-DE" w:eastAsia="pl-PL"/>
              </w:rPr>
              <w:t>e-mail</w:t>
            </w:r>
            <w:proofErr w:type="spellEnd"/>
            <w:r w:rsidRPr="00611A57">
              <w:rPr>
                <w:rFonts w:ascii="Verdana" w:hAnsi="Verdana" w:cs="Arial"/>
                <w:b/>
                <w:bCs/>
                <w:color w:val="000000" w:themeColor="text1"/>
                <w:sz w:val="18"/>
                <w:szCs w:val="18"/>
                <w:lang w:val="de-DE" w:eastAsia="pl-PL"/>
              </w:rPr>
              <w:t>:</w:t>
            </w:r>
          </w:p>
        </w:tc>
        <w:tc>
          <w:tcPr>
            <w:tcW w:w="5528" w:type="dxa"/>
          </w:tcPr>
          <w:p w14:paraId="764CF789" w14:textId="401501F7" w:rsidR="00540974" w:rsidRPr="00611A57" w:rsidRDefault="00540974" w:rsidP="00360A08">
            <w:pPr>
              <w:spacing w:before="100" w:line="240" w:lineRule="auto"/>
              <w:ind w:left="1134"/>
              <w:jc w:val="left"/>
              <w:rPr>
                <w:rFonts w:ascii="Verdana" w:hAnsi="Verdana" w:cs="Arial"/>
                <w:sz w:val="18"/>
                <w:szCs w:val="18"/>
                <w:lang w:val="de-DE" w:eastAsia="pl-PL"/>
              </w:rPr>
            </w:pPr>
          </w:p>
        </w:tc>
      </w:tr>
    </w:tbl>
    <w:p w14:paraId="6A3F49B9" w14:textId="77777777" w:rsidR="00540974" w:rsidRPr="00611A57" w:rsidRDefault="00540974" w:rsidP="00540974">
      <w:pPr>
        <w:tabs>
          <w:tab w:val="left" w:pos="-1440"/>
          <w:tab w:val="left" w:pos="-720"/>
          <w:tab w:val="left" w:pos="714"/>
          <w:tab w:val="left" w:pos="1451"/>
          <w:tab w:val="left" w:pos="2131"/>
        </w:tabs>
        <w:suppressAutoHyphens/>
        <w:spacing w:line="240" w:lineRule="auto"/>
        <w:ind w:left="1134"/>
        <w:rPr>
          <w:rFonts w:ascii="Verdana" w:hAnsi="Verdana" w:cs="Arial"/>
          <w:spacing w:val="-3"/>
          <w:sz w:val="18"/>
          <w:szCs w:val="18"/>
          <w:lang w:val="de-DE" w:eastAsia="pl-PL"/>
        </w:rPr>
      </w:pPr>
    </w:p>
    <w:p w14:paraId="18FC3DBD" w14:textId="77777777" w:rsidR="00540974" w:rsidRPr="00611A57" w:rsidRDefault="00540974" w:rsidP="00B065BF">
      <w:pPr>
        <w:numPr>
          <w:ilvl w:val="0"/>
          <w:numId w:val="13"/>
        </w:numPr>
        <w:spacing w:line="240" w:lineRule="auto"/>
        <w:ind w:left="851" w:hanging="993"/>
        <w:jc w:val="left"/>
        <w:rPr>
          <w:rFonts w:ascii="Verdana" w:hAnsi="Verdana" w:cs="Arial"/>
          <w:b/>
          <w:sz w:val="18"/>
          <w:szCs w:val="18"/>
          <w:lang w:eastAsia="pl-PL"/>
        </w:rPr>
      </w:pPr>
      <w:r w:rsidRPr="00611A57">
        <w:rPr>
          <w:rFonts w:ascii="Verdana" w:hAnsi="Verdana" w:cs="Arial"/>
          <w:b/>
          <w:sz w:val="18"/>
          <w:szCs w:val="18"/>
          <w:lang w:eastAsia="pl-PL"/>
        </w:rPr>
        <w:t>OFERTA WYKONAWCY</w:t>
      </w:r>
    </w:p>
    <w:p w14:paraId="1FD94BFC" w14:textId="7D845B16" w:rsidR="00540974" w:rsidRPr="00611A57" w:rsidRDefault="00540974" w:rsidP="002106FD">
      <w:pPr>
        <w:pStyle w:val="Akapitzlist"/>
        <w:numPr>
          <w:ilvl w:val="3"/>
          <w:numId w:val="13"/>
        </w:numPr>
        <w:spacing w:before="120"/>
        <w:ind w:left="709" w:hanging="425"/>
        <w:rPr>
          <w:rFonts w:ascii="Verdana" w:hAnsi="Verdana" w:cs="Arial"/>
          <w:sz w:val="18"/>
          <w:szCs w:val="18"/>
        </w:rPr>
      </w:pPr>
      <w:r w:rsidRPr="00611A57">
        <w:rPr>
          <w:rFonts w:ascii="Verdana" w:hAnsi="Verdana" w:cs="Arial"/>
          <w:sz w:val="18"/>
          <w:szCs w:val="18"/>
        </w:rPr>
        <w:t>My, niżej podpisani, niniejszym oświadczamy</w:t>
      </w:r>
      <w:r w:rsidR="002F4DB3" w:rsidRPr="00611A57">
        <w:rPr>
          <w:rFonts w:ascii="Verdana" w:hAnsi="Verdana" w:cs="Arial"/>
          <w:sz w:val="18"/>
          <w:szCs w:val="18"/>
        </w:rPr>
        <w:t>, że</w:t>
      </w:r>
      <w:r w:rsidR="00EF3716" w:rsidRPr="00611A57">
        <w:rPr>
          <w:rFonts w:ascii="Verdana" w:hAnsi="Verdana" w:cs="Arial"/>
          <w:sz w:val="18"/>
          <w:szCs w:val="18"/>
        </w:rPr>
        <w:t xml:space="preserve"> nie podlegamy wykluczeniu na podstawie pkt 5.1.1. SWZ</w:t>
      </w:r>
      <w:r w:rsidRPr="00611A57">
        <w:rPr>
          <w:rFonts w:ascii="Verdana" w:hAnsi="Verdana" w:cs="Arial"/>
          <w:sz w:val="18"/>
          <w:szCs w:val="18"/>
        </w:rPr>
        <w:t xml:space="preserve">, </w:t>
      </w:r>
      <w:r w:rsidR="00EF3716" w:rsidRPr="00611A57">
        <w:rPr>
          <w:rFonts w:ascii="Verdana" w:hAnsi="Verdana" w:cs="Arial"/>
          <w:sz w:val="18"/>
          <w:szCs w:val="18"/>
        </w:rPr>
        <w:t>oraz spełniamy warunki udziału w postępowaniu</w:t>
      </w:r>
      <w:r w:rsidR="00EF3716" w:rsidRPr="00611A57">
        <w:rPr>
          <w:rStyle w:val="Odwoanieprzypisudolnego"/>
          <w:rFonts w:ascii="Verdana" w:hAnsi="Verdana" w:cs="Arial"/>
          <w:sz w:val="18"/>
          <w:szCs w:val="18"/>
        </w:rPr>
        <w:footnoteReference w:id="2"/>
      </w:r>
      <w:r w:rsidR="0023538F" w:rsidRPr="00611A57">
        <w:rPr>
          <w:rFonts w:ascii="Verdana" w:hAnsi="Verdana" w:cs="Arial"/>
          <w:sz w:val="18"/>
          <w:szCs w:val="18"/>
        </w:rPr>
        <w:t xml:space="preserve"> , a w tym</w:t>
      </w:r>
      <w:r w:rsidRPr="00611A57">
        <w:rPr>
          <w:rFonts w:ascii="Verdana" w:hAnsi="Verdana" w:cs="Arial"/>
          <w:sz w:val="18"/>
          <w:szCs w:val="18"/>
        </w:rPr>
        <w:t>:</w:t>
      </w:r>
    </w:p>
    <w:p w14:paraId="6E44D198" w14:textId="7B13A7AA" w:rsidR="00E5684A" w:rsidRPr="00611A57" w:rsidRDefault="00E5684A"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 xml:space="preserve">posiadamy niezbędną wiedzę i doświadczenie oraz dysponujemy potencjałem technicznym i osobami zdolnymi do wykonania </w:t>
      </w:r>
      <w:r w:rsidR="003F1C19" w:rsidRPr="00611A57">
        <w:rPr>
          <w:rFonts w:ascii="Verdana" w:hAnsi="Verdana" w:cs="Arial"/>
          <w:sz w:val="18"/>
          <w:szCs w:val="18"/>
        </w:rPr>
        <w:t>zamówienia</w:t>
      </w:r>
      <w:r w:rsidRPr="00611A57">
        <w:rPr>
          <w:rFonts w:ascii="Verdana" w:hAnsi="Verdana" w:cs="Arial"/>
          <w:sz w:val="18"/>
          <w:szCs w:val="18"/>
        </w:rPr>
        <w:t>,</w:t>
      </w:r>
    </w:p>
    <w:p w14:paraId="6129A642" w14:textId="77777777" w:rsidR="00E5684A" w:rsidRPr="00611A57" w:rsidRDefault="00E5684A"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posiadamy uprawnienia do wykonywania określonych czynności, jeżeli ustawy nakładają obowiązek posiadania takich uprawnień,</w:t>
      </w:r>
    </w:p>
    <w:p w14:paraId="15DC1D80" w14:textId="2BA6C18E" w:rsidR="00E5684A" w:rsidRPr="00611A57" w:rsidRDefault="00E5684A"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 xml:space="preserve">znajdujemy się w sytuacji ekonomicznej i/lub finansowej zapewniającej wykonanie </w:t>
      </w:r>
      <w:r w:rsidR="003F1C19" w:rsidRPr="00611A57">
        <w:rPr>
          <w:rFonts w:ascii="Verdana" w:hAnsi="Verdana" w:cs="Arial"/>
          <w:sz w:val="18"/>
          <w:szCs w:val="18"/>
        </w:rPr>
        <w:t>zamówienia</w:t>
      </w:r>
      <w:r w:rsidRPr="00611A57">
        <w:rPr>
          <w:rFonts w:ascii="Verdana" w:hAnsi="Verdana" w:cs="Arial"/>
          <w:sz w:val="18"/>
          <w:szCs w:val="18"/>
        </w:rPr>
        <w:t>,</w:t>
      </w:r>
    </w:p>
    <w:p w14:paraId="375C2ACB" w14:textId="0E7D9213" w:rsidR="0023538F" w:rsidRPr="00611A57" w:rsidRDefault="0023538F"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2598DD7" w14:textId="53799989" w:rsidR="0023538F" w:rsidRPr="00611A57" w:rsidRDefault="0023538F"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 xml:space="preserve">w wyniku zamierzonego działania lub rażącego niedbalstwa nie wprowadziliśmy Zamawiającego w błąd przy przedstawianiu informacji, że nie podlegamy wykluczeniu, spełniamy warunki udziału w Postępowaniu zakupowym lub kryteria </w:t>
      </w:r>
      <w:r w:rsidRPr="00611A57">
        <w:rPr>
          <w:rFonts w:ascii="Verdana" w:hAnsi="Verdana" w:cs="Arial"/>
          <w:sz w:val="18"/>
          <w:szCs w:val="18"/>
        </w:rPr>
        <w:lastRenderedPageBreak/>
        <w:t>selekcji, co mogło mieć istotny wpływ na decyzje podejmowane przez Zamawiającego w Postępowaniu zakupowym, a także nie zatailiśmy tych informacji,</w:t>
      </w:r>
    </w:p>
    <w:p w14:paraId="7B03F1CF" w14:textId="0262485D" w:rsidR="0023538F" w:rsidRPr="00611A57" w:rsidRDefault="0023538F"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 xml:space="preserve">Wykonawcy będącego osobą fizyczną, a w przypadku pozostałych Wykonawców - urzędującego członka organu zarządzającego lub </w:t>
      </w:r>
      <w:r w:rsidR="006F4B10" w:rsidRPr="00611A57">
        <w:rPr>
          <w:rFonts w:ascii="Verdana" w:hAnsi="Verdana" w:cs="Arial"/>
          <w:sz w:val="18"/>
          <w:szCs w:val="18"/>
        </w:rPr>
        <w:t>nadzorczego, wspólnika spółki w </w:t>
      </w:r>
      <w:r w:rsidRPr="00611A57">
        <w:rPr>
          <w:rFonts w:ascii="Verdana" w:hAnsi="Verdana" w:cs="Arial"/>
          <w:sz w:val="18"/>
          <w:szCs w:val="18"/>
        </w:rPr>
        <w:t xml:space="preserve">spółce jawnej lub partnerskiej albo komplementariusza w spółce komandytowej lub komandytowo-akcyjnej lub prokurenta, nie skazano prawomocnie za </w:t>
      </w:r>
      <w:r w:rsidR="006F4B10" w:rsidRPr="00611A57">
        <w:rPr>
          <w:rFonts w:ascii="Verdana" w:hAnsi="Verdana" w:cs="Arial"/>
          <w:sz w:val="18"/>
          <w:szCs w:val="18"/>
        </w:rPr>
        <w:t>żadne z </w:t>
      </w:r>
      <w:r w:rsidRPr="00611A57">
        <w:rPr>
          <w:rFonts w:ascii="Verdana" w:hAnsi="Verdana" w:cs="Arial"/>
          <w:sz w:val="18"/>
          <w:szCs w:val="18"/>
        </w:rPr>
        <w:t>przestępstw wymienionych w pkt 5.1.1.2 SWZ,</w:t>
      </w:r>
    </w:p>
    <w:p w14:paraId="6D07995E" w14:textId="1238229A" w:rsidR="0023538F" w:rsidRPr="00611A57" w:rsidRDefault="0023538F"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Wykonawca nie zawarł z innymi Wykonawcami porozumienia mającego na celu zakłócenie konkurencji,</w:t>
      </w:r>
    </w:p>
    <w:p w14:paraId="0E9436EE" w14:textId="0305D438" w:rsidR="0023538F" w:rsidRPr="00611A57" w:rsidRDefault="0023538F"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11AB0B43" w14:textId="7FF224E7" w:rsidR="0023538F" w:rsidRPr="00611A57" w:rsidRDefault="0023538F" w:rsidP="00A31DB2">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dajemy rękojmię należytego wykonania Zakupu z uwagi na brak prowadzonego przeciwko Wykonawcy lub członkom organów spółki Wykonawcy postępowania</w:t>
      </w:r>
      <w:r w:rsidR="006F4B10" w:rsidRPr="00611A57">
        <w:rPr>
          <w:rFonts w:ascii="Verdana" w:hAnsi="Verdana" w:cs="Arial"/>
          <w:sz w:val="18"/>
          <w:szCs w:val="18"/>
        </w:rPr>
        <w:t xml:space="preserve"> o </w:t>
      </w:r>
      <w:r w:rsidRPr="00611A57">
        <w:rPr>
          <w:rFonts w:ascii="Verdana" w:hAnsi="Verdana" w:cs="Arial"/>
          <w:sz w:val="18"/>
          <w:szCs w:val="18"/>
        </w:rPr>
        <w:t>popełnienie przestępstwa w związku z prowadzoną działalnością gospodarczą,</w:t>
      </w:r>
    </w:p>
    <w:p w14:paraId="5E18BCC2" w14:textId="4BF594C1" w:rsidR="0023538F" w:rsidRPr="00611A57" w:rsidRDefault="0023538F" w:rsidP="00D96415">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w stosunku do Wykonawcy nie otwarto likwidacji, nie ogłoszono upadłości, aktywami Wykonawcy nie zarządza likwidator lub sąd, Wykonawca nie zawarł układu</w:t>
      </w:r>
      <w:r w:rsidR="006F4B10" w:rsidRPr="00611A57">
        <w:rPr>
          <w:rFonts w:ascii="Verdana" w:hAnsi="Verdana" w:cs="Arial"/>
          <w:sz w:val="18"/>
          <w:szCs w:val="18"/>
        </w:rPr>
        <w:t xml:space="preserve"> z </w:t>
      </w:r>
      <w:r w:rsidRPr="00611A57">
        <w:rPr>
          <w:rFonts w:ascii="Verdana" w:hAnsi="Verdana" w:cs="Arial"/>
          <w:sz w:val="18"/>
          <w:szCs w:val="18"/>
        </w:rPr>
        <w:t>wierzycielami, działalność gospodarcza Wykonawcy nie jest zawieszona, a także nie znajduje się on w innej tego rodzaju sytuacji wynikającej z podobnej procedury przewidzianej w przepisach miejsca wszczęcia tej procedury,</w:t>
      </w:r>
    </w:p>
    <w:p w14:paraId="384A57FE" w14:textId="6F6D6E06" w:rsidR="0023538F" w:rsidRPr="00611A57" w:rsidRDefault="0023538F" w:rsidP="0023538F">
      <w:pPr>
        <w:pStyle w:val="Akapitzlist"/>
        <w:numPr>
          <w:ilvl w:val="2"/>
          <w:numId w:val="18"/>
        </w:numPr>
        <w:spacing w:line="240" w:lineRule="auto"/>
        <w:ind w:left="1134" w:hanging="283"/>
        <w:rPr>
          <w:rFonts w:ascii="Verdana" w:hAnsi="Verdana" w:cs="Arial"/>
          <w:sz w:val="18"/>
          <w:szCs w:val="18"/>
        </w:rPr>
      </w:pPr>
      <w:r w:rsidRPr="00611A57">
        <w:rPr>
          <w:rFonts w:ascii="Verdana" w:hAnsi="Verdana" w:cs="Arial"/>
          <w:sz w:val="18"/>
          <w:szCs w:val="18"/>
        </w:rPr>
        <w:t>zgodnie z treścią ustawy z dnia 13 kwietnia 2022 r.</w:t>
      </w:r>
      <w:r w:rsidR="006F4B10" w:rsidRPr="00611A57">
        <w:rPr>
          <w:rFonts w:ascii="Verdana" w:hAnsi="Verdana" w:cs="Arial"/>
          <w:sz w:val="18"/>
          <w:szCs w:val="18"/>
        </w:rPr>
        <w:t xml:space="preserve"> o szczególnych rozwiązaniach w </w:t>
      </w:r>
      <w:r w:rsidRPr="00611A57">
        <w:rPr>
          <w:rFonts w:ascii="Verdana" w:hAnsi="Verdana" w:cs="Arial"/>
          <w:sz w:val="18"/>
          <w:szCs w:val="18"/>
        </w:rPr>
        <w:t>zakresie przeciwdziałania wspieraniu agresji na Ukrainę oraz służących ochronie bezpieczeństwa narodowego niniejszym oświadczamy, że:</w:t>
      </w:r>
    </w:p>
    <w:p w14:paraId="171E8710" w14:textId="785ECAF0" w:rsidR="0023538F" w:rsidRPr="00611A57" w:rsidRDefault="0023538F" w:rsidP="0023538F">
      <w:pPr>
        <w:widowControl w:val="0"/>
        <w:suppressAutoHyphens/>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nie jesteśmy wymienieni w wykazach określonych </w:t>
      </w:r>
      <w:r w:rsidR="006F4B10" w:rsidRPr="00611A57">
        <w:rPr>
          <w:rFonts w:ascii="Verdana" w:hAnsi="Verdana" w:cs="Arial"/>
          <w:sz w:val="18"/>
          <w:szCs w:val="18"/>
        </w:rPr>
        <w:t>w rozporządzeniu 765/2006 i </w:t>
      </w:r>
      <w:r w:rsidRPr="00611A57">
        <w:rPr>
          <w:rFonts w:ascii="Verdana" w:hAnsi="Verdana" w:cs="Arial"/>
          <w:sz w:val="18"/>
          <w:szCs w:val="18"/>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sidRPr="00611A57">
        <w:rPr>
          <w:rFonts w:ascii="Verdana" w:hAnsi="Verdana" w:cs="Arial"/>
          <w:sz w:val="18"/>
          <w:szCs w:val="18"/>
        </w:rPr>
        <w:t xml:space="preserve">Ukrainę oraz służących ochronie </w:t>
      </w:r>
      <w:r w:rsidRPr="00611A57">
        <w:rPr>
          <w:rFonts w:ascii="Verdana" w:hAnsi="Verdana" w:cs="Arial"/>
          <w:sz w:val="18"/>
          <w:szCs w:val="18"/>
        </w:rPr>
        <w:t>bezpieczeństwa narodowego;</w:t>
      </w:r>
    </w:p>
    <w:p w14:paraId="093037D9" w14:textId="2C97141D" w:rsidR="0023538F" w:rsidRPr="00611A57" w:rsidRDefault="0023538F" w:rsidP="0023538F">
      <w:pPr>
        <w:widowControl w:val="0"/>
        <w:suppressAutoHyphens/>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naszym beneficjentem rzeczywistym w rozumieniu </w:t>
      </w:r>
      <w:r w:rsidR="006F4B10" w:rsidRPr="00611A57">
        <w:rPr>
          <w:rFonts w:ascii="Verdana" w:hAnsi="Verdana" w:cs="Arial"/>
          <w:sz w:val="18"/>
          <w:szCs w:val="18"/>
        </w:rPr>
        <w:t>ustawy z dnia 1 marca 2018 r. o </w:t>
      </w:r>
      <w:r w:rsidRPr="00611A57">
        <w:rPr>
          <w:rFonts w:ascii="Verdana" w:hAnsi="Verdana" w:cs="Arial"/>
          <w:sz w:val="18"/>
          <w:szCs w:val="18"/>
        </w:rPr>
        <w:t>przeciwdziałaniu praniu pieniędzy oraz finansowaniu terroryzmu (Dz. U. z 202</w:t>
      </w:r>
      <w:r w:rsidR="00D669D7">
        <w:rPr>
          <w:rFonts w:ascii="Verdana" w:hAnsi="Verdana" w:cs="Arial"/>
          <w:sz w:val="18"/>
          <w:szCs w:val="18"/>
        </w:rPr>
        <w:t>3</w:t>
      </w:r>
      <w:r w:rsidRPr="00611A57">
        <w:rPr>
          <w:rFonts w:ascii="Verdana" w:hAnsi="Verdana" w:cs="Arial"/>
          <w:sz w:val="18"/>
          <w:szCs w:val="18"/>
        </w:rPr>
        <w:t xml:space="preserve"> r. poz. </w:t>
      </w:r>
      <w:r w:rsidR="00D669D7">
        <w:rPr>
          <w:rFonts w:ascii="Verdana" w:hAnsi="Verdana" w:cs="Arial"/>
          <w:sz w:val="18"/>
          <w:szCs w:val="18"/>
        </w:rPr>
        <w:t xml:space="preserve">1124 z </w:t>
      </w:r>
      <w:proofErr w:type="spellStart"/>
      <w:r w:rsidR="00D669D7">
        <w:rPr>
          <w:rFonts w:ascii="Verdana" w:hAnsi="Verdana" w:cs="Arial"/>
          <w:sz w:val="18"/>
          <w:szCs w:val="18"/>
        </w:rPr>
        <w:t>późn</w:t>
      </w:r>
      <w:proofErr w:type="spellEnd"/>
      <w:r w:rsidR="00D669D7">
        <w:rPr>
          <w:rFonts w:ascii="Verdana" w:hAnsi="Verdana" w:cs="Arial"/>
          <w:sz w:val="18"/>
          <w:szCs w:val="18"/>
        </w:rPr>
        <w:t>. zmianami</w:t>
      </w:r>
      <w:r w:rsidRPr="00611A57">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162F0C70" w:rsidR="0023538F" w:rsidRPr="00611A57" w:rsidRDefault="0023538F" w:rsidP="0023538F">
      <w:pPr>
        <w:widowControl w:val="0"/>
        <w:suppressAutoHyphens/>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naszą jednostką dominującą w rozumieniu art. 3 ust. 1 pkt 37 ustawy z dnia 29 września 1994 r. o rachunkowości </w:t>
      </w:r>
      <w:r w:rsidR="00B120DA" w:rsidRPr="00611A57">
        <w:rPr>
          <w:rFonts w:ascii="Verdana" w:hAnsi="Verdana" w:cs="Arial"/>
          <w:sz w:val="18"/>
          <w:szCs w:val="18"/>
        </w:rPr>
        <w:t>(Dz. U. z 2023 r. poz. 120</w:t>
      </w:r>
      <w:r w:rsidR="00D669D7">
        <w:rPr>
          <w:rFonts w:ascii="Verdana" w:hAnsi="Verdana" w:cs="Arial"/>
          <w:sz w:val="18"/>
          <w:szCs w:val="18"/>
        </w:rPr>
        <w:t xml:space="preserve">, </w:t>
      </w:r>
      <w:r w:rsidR="00D669D7" w:rsidRPr="00780E5C">
        <w:rPr>
          <w:rFonts w:ascii="Verdana" w:hAnsi="Verdana" w:cs="Arial"/>
          <w:sz w:val="18"/>
          <w:szCs w:val="18"/>
        </w:rPr>
        <w:t>295 i 1598 oraz z 2024 r. poz. 619, 1685 i 1863</w:t>
      </w:r>
      <w:r w:rsidR="00B120DA" w:rsidRPr="00611A57">
        <w:rPr>
          <w:rFonts w:ascii="Verdana" w:hAnsi="Verdana" w:cs="Arial"/>
          <w:sz w:val="18"/>
          <w:szCs w:val="18"/>
        </w:rPr>
        <w:t xml:space="preserve"> ze zm.</w:t>
      </w:r>
      <w:r w:rsidRPr="00611A57">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w:t>
      </w:r>
      <w:r w:rsidR="006F4B10" w:rsidRPr="00611A57">
        <w:rPr>
          <w:rFonts w:ascii="Verdana" w:hAnsi="Verdana" w:cs="Arial"/>
          <w:sz w:val="18"/>
          <w:szCs w:val="18"/>
        </w:rPr>
        <w:t>tawy z </w:t>
      </w:r>
      <w:r w:rsidRPr="00611A57">
        <w:rPr>
          <w:rFonts w:ascii="Verdana" w:hAnsi="Verdana" w:cs="Arial"/>
          <w:sz w:val="18"/>
          <w:szCs w:val="18"/>
        </w:rPr>
        <w:t>dnia 13 kwietnia 2022 r. o szczególnych rozwiązaniach w zakresie przeciwdziałania wspieraniu agresji na Ukrainę oraz służących ochronie bezpieczeństwa narodowego.</w:t>
      </w:r>
    </w:p>
    <w:p w14:paraId="567B8983" w14:textId="77777777" w:rsidR="00A054E8" w:rsidRPr="00611A57" w:rsidRDefault="00A054E8" w:rsidP="00611A57">
      <w:pPr>
        <w:pStyle w:val="Akapitzlist"/>
        <w:numPr>
          <w:ilvl w:val="0"/>
          <w:numId w:val="49"/>
        </w:numPr>
        <w:spacing w:before="120"/>
        <w:rPr>
          <w:rFonts w:ascii="Verdana" w:hAnsi="Verdana" w:cstheme="minorHAnsi"/>
          <w:sz w:val="18"/>
          <w:szCs w:val="18"/>
        </w:rPr>
      </w:pPr>
      <w:r w:rsidRPr="00611A57">
        <w:rPr>
          <w:rFonts w:ascii="Verdana" w:hAnsi="Verdana" w:cstheme="minorHAnsi"/>
          <w:sz w:val="18"/>
          <w:szCs w:val="18"/>
        </w:rPr>
        <w:t>nie jesteśmy:</w:t>
      </w:r>
    </w:p>
    <w:p w14:paraId="5C573F3B" w14:textId="0A9308B4" w:rsidR="00A054E8" w:rsidRPr="00611A57" w:rsidRDefault="00A054E8" w:rsidP="00A054E8">
      <w:pPr>
        <w:pStyle w:val="Akapitzlist"/>
        <w:widowControl w:val="0"/>
        <w:numPr>
          <w:ilvl w:val="0"/>
          <w:numId w:val="44"/>
        </w:numPr>
        <w:suppressAutoHyphens/>
        <w:ind w:left="1418"/>
        <w:rPr>
          <w:rFonts w:ascii="Verdana" w:hAnsi="Verdana" w:cstheme="minorHAnsi"/>
          <w:sz w:val="18"/>
          <w:szCs w:val="18"/>
        </w:rPr>
      </w:pPr>
      <w:r w:rsidRPr="00611A57">
        <w:rPr>
          <w:rFonts w:ascii="Verdana" w:hAnsi="Verdana" w:cstheme="minorHAnsi"/>
          <w:sz w:val="18"/>
          <w:szCs w:val="18"/>
        </w:rPr>
        <w:t>obywatelem rosyjskim lub osobą fizyczną</w:t>
      </w:r>
      <w:r w:rsidR="00D669D7">
        <w:rPr>
          <w:rFonts w:ascii="Verdana" w:hAnsi="Verdana" w:cstheme="minorHAnsi"/>
          <w:sz w:val="18"/>
          <w:szCs w:val="18"/>
        </w:rPr>
        <w:t xml:space="preserve"> zamieszkałą w Rosji</w:t>
      </w:r>
      <w:r w:rsidRPr="00611A57">
        <w:rPr>
          <w:rFonts w:ascii="Verdana" w:hAnsi="Verdana" w:cstheme="minorHAnsi"/>
          <w:sz w:val="18"/>
          <w:szCs w:val="18"/>
        </w:rPr>
        <w:t xml:space="preserve"> lub</w:t>
      </w:r>
      <w:r w:rsidR="00D669D7">
        <w:rPr>
          <w:rFonts w:ascii="Verdana" w:hAnsi="Verdana" w:cstheme="minorHAnsi"/>
          <w:sz w:val="18"/>
          <w:szCs w:val="18"/>
        </w:rPr>
        <w:t xml:space="preserve"> osobą</w:t>
      </w:r>
      <w:r w:rsidRPr="00611A57">
        <w:rPr>
          <w:rFonts w:ascii="Verdana" w:hAnsi="Verdana" w:cstheme="minorHAnsi"/>
          <w:sz w:val="18"/>
          <w:szCs w:val="18"/>
        </w:rPr>
        <w:t xml:space="preserve"> prawną, podmiotem lub organem z siedzibą w Rosji;</w:t>
      </w:r>
    </w:p>
    <w:p w14:paraId="1A218FB4" w14:textId="65B1CAAF" w:rsidR="00A054E8" w:rsidRPr="00611A57" w:rsidRDefault="00A054E8" w:rsidP="00A054E8">
      <w:pPr>
        <w:pStyle w:val="Akapitzlist"/>
        <w:widowControl w:val="0"/>
        <w:numPr>
          <w:ilvl w:val="0"/>
          <w:numId w:val="44"/>
        </w:numPr>
        <w:suppressAutoHyphens/>
        <w:ind w:left="1418"/>
        <w:rPr>
          <w:rFonts w:ascii="Verdana" w:hAnsi="Verdana" w:cstheme="minorHAnsi"/>
          <w:sz w:val="18"/>
          <w:szCs w:val="18"/>
        </w:rPr>
      </w:pPr>
      <w:r w:rsidRPr="00611A57">
        <w:rPr>
          <w:rFonts w:ascii="Verdana" w:hAnsi="Verdana" w:cstheme="minorHAnsi"/>
          <w:sz w:val="18"/>
          <w:szCs w:val="18"/>
        </w:rPr>
        <w:t>osobą prawną, podmiotem lub organem, do których prawa własności bezpośrednio lub pośrednio w ponad 50 % należą do</w:t>
      </w:r>
      <w:r w:rsidR="00D669D7">
        <w:rPr>
          <w:rFonts w:ascii="Verdana" w:hAnsi="Verdana" w:cstheme="minorHAnsi"/>
          <w:sz w:val="18"/>
          <w:szCs w:val="18"/>
        </w:rPr>
        <w:t xml:space="preserve"> osoby fizycznej lub prawnej,</w:t>
      </w:r>
      <w:r w:rsidRPr="00611A57">
        <w:rPr>
          <w:rFonts w:ascii="Verdana" w:hAnsi="Verdana" w:cstheme="minorHAnsi"/>
          <w:sz w:val="18"/>
          <w:szCs w:val="18"/>
        </w:rPr>
        <w:t xml:space="preserve"> podmiotu</w:t>
      </w:r>
      <w:r w:rsidR="00D669D7">
        <w:rPr>
          <w:rFonts w:ascii="Verdana" w:hAnsi="Verdana" w:cstheme="minorHAnsi"/>
          <w:sz w:val="18"/>
          <w:szCs w:val="18"/>
        </w:rPr>
        <w:t xml:space="preserve"> lub organu</w:t>
      </w:r>
      <w:r w:rsidRPr="00611A57">
        <w:rPr>
          <w:rFonts w:ascii="Verdana" w:hAnsi="Verdana" w:cstheme="minorHAnsi"/>
          <w:sz w:val="18"/>
          <w:szCs w:val="18"/>
        </w:rPr>
        <w:t>, o który</w:t>
      </w:r>
      <w:r w:rsidR="00D669D7">
        <w:rPr>
          <w:rFonts w:ascii="Verdana" w:hAnsi="Verdana" w:cstheme="minorHAnsi"/>
          <w:sz w:val="18"/>
          <w:szCs w:val="18"/>
        </w:rPr>
        <w:t>ch</w:t>
      </w:r>
      <w:r w:rsidRPr="00611A57">
        <w:rPr>
          <w:rFonts w:ascii="Verdana" w:hAnsi="Verdana" w:cstheme="minorHAnsi"/>
          <w:sz w:val="18"/>
          <w:szCs w:val="18"/>
        </w:rPr>
        <w:t xml:space="preserve"> mowa w </w:t>
      </w:r>
      <w:proofErr w:type="spellStart"/>
      <w:r w:rsidR="00244B6F">
        <w:rPr>
          <w:rFonts w:ascii="Verdana" w:hAnsi="Verdana" w:cstheme="minorHAnsi"/>
          <w:sz w:val="18"/>
          <w:szCs w:val="18"/>
        </w:rPr>
        <w:t>tiret</w:t>
      </w:r>
      <w:proofErr w:type="spellEnd"/>
      <w:r w:rsidRPr="00611A57">
        <w:rPr>
          <w:rFonts w:ascii="Verdana" w:hAnsi="Verdana" w:cstheme="minorHAnsi"/>
          <w:sz w:val="18"/>
          <w:szCs w:val="18"/>
        </w:rPr>
        <w:t xml:space="preserve"> 1 powyżej; lub</w:t>
      </w:r>
    </w:p>
    <w:p w14:paraId="1492BAFE" w14:textId="0F28C1EF" w:rsidR="00A054E8" w:rsidRPr="00611A57" w:rsidRDefault="00A054E8" w:rsidP="00A054E8">
      <w:pPr>
        <w:pStyle w:val="Akapitzlist"/>
        <w:widowControl w:val="0"/>
        <w:numPr>
          <w:ilvl w:val="0"/>
          <w:numId w:val="44"/>
        </w:numPr>
        <w:suppressAutoHyphens/>
        <w:ind w:left="1418"/>
        <w:rPr>
          <w:rFonts w:ascii="Verdana" w:hAnsi="Verdana" w:cstheme="minorHAnsi"/>
          <w:sz w:val="18"/>
          <w:szCs w:val="18"/>
        </w:rPr>
      </w:pPr>
      <w:r w:rsidRPr="00611A57">
        <w:rPr>
          <w:rFonts w:ascii="Verdana" w:hAnsi="Verdana" w:cstheme="minorHAnsi"/>
          <w:sz w:val="18"/>
          <w:szCs w:val="18"/>
        </w:rPr>
        <w:t>osobą fizyczną lub prawną, podmiotem lub organem działającym w imieniu lub pod kierunkiem</w:t>
      </w:r>
      <w:r w:rsidR="00D669D7">
        <w:rPr>
          <w:rFonts w:ascii="Verdana" w:hAnsi="Verdana" w:cstheme="minorHAnsi"/>
          <w:sz w:val="18"/>
          <w:szCs w:val="18"/>
        </w:rPr>
        <w:t xml:space="preserve"> osoby fizycznej lub prawnej,</w:t>
      </w:r>
      <w:r w:rsidRPr="00611A57">
        <w:rPr>
          <w:rFonts w:ascii="Verdana" w:hAnsi="Verdana" w:cstheme="minorHAnsi"/>
          <w:sz w:val="18"/>
          <w:szCs w:val="18"/>
        </w:rPr>
        <w:t xml:space="preserve"> podmiotu</w:t>
      </w:r>
      <w:r w:rsidR="00D669D7">
        <w:rPr>
          <w:rFonts w:ascii="Verdana" w:hAnsi="Verdana" w:cstheme="minorHAnsi"/>
          <w:sz w:val="18"/>
          <w:szCs w:val="18"/>
        </w:rPr>
        <w:t xml:space="preserve"> lub organu</w:t>
      </w:r>
      <w:r w:rsidRPr="00611A57">
        <w:rPr>
          <w:rFonts w:ascii="Verdana" w:hAnsi="Verdana" w:cstheme="minorHAnsi"/>
          <w:sz w:val="18"/>
          <w:szCs w:val="18"/>
        </w:rPr>
        <w:t>, o który</w:t>
      </w:r>
      <w:r w:rsidR="00D669D7">
        <w:rPr>
          <w:rFonts w:ascii="Verdana" w:hAnsi="Verdana" w:cstheme="minorHAnsi"/>
          <w:sz w:val="18"/>
          <w:szCs w:val="18"/>
        </w:rPr>
        <w:t>ch</w:t>
      </w:r>
      <w:r w:rsidRPr="00611A57">
        <w:rPr>
          <w:rFonts w:ascii="Verdana" w:hAnsi="Verdana" w:cstheme="minorHAnsi"/>
          <w:sz w:val="18"/>
          <w:szCs w:val="18"/>
        </w:rPr>
        <w:t xml:space="preserve"> mowa w </w:t>
      </w:r>
      <w:proofErr w:type="spellStart"/>
      <w:r w:rsidR="00D669D7">
        <w:rPr>
          <w:rFonts w:ascii="Verdana" w:hAnsi="Verdana" w:cstheme="minorHAnsi"/>
          <w:sz w:val="18"/>
          <w:szCs w:val="18"/>
        </w:rPr>
        <w:t>tiret</w:t>
      </w:r>
      <w:proofErr w:type="spellEnd"/>
      <w:r w:rsidRPr="00611A57">
        <w:rPr>
          <w:rFonts w:ascii="Verdana" w:hAnsi="Verdana" w:cstheme="minorHAnsi"/>
          <w:sz w:val="18"/>
          <w:szCs w:val="18"/>
        </w:rPr>
        <w:t xml:space="preserve"> 1 lub </w:t>
      </w:r>
      <w:proofErr w:type="spellStart"/>
      <w:r w:rsidR="00D669D7">
        <w:rPr>
          <w:rFonts w:ascii="Verdana" w:hAnsi="Verdana" w:cstheme="minorHAnsi"/>
          <w:sz w:val="18"/>
          <w:szCs w:val="18"/>
        </w:rPr>
        <w:t>tiret</w:t>
      </w:r>
      <w:proofErr w:type="spellEnd"/>
      <w:r w:rsidRPr="00611A57">
        <w:rPr>
          <w:rFonts w:ascii="Verdana" w:hAnsi="Verdana" w:cstheme="minorHAnsi"/>
          <w:sz w:val="18"/>
          <w:szCs w:val="18"/>
        </w:rPr>
        <w:t xml:space="preserve"> 2 powyżej,</w:t>
      </w:r>
    </w:p>
    <w:p w14:paraId="33531A34" w14:textId="40BB0FC2" w:rsidR="00A054E8" w:rsidRPr="00611A57" w:rsidRDefault="00A054E8" w:rsidP="00A054E8">
      <w:pPr>
        <w:widowControl w:val="0"/>
        <w:suppressAutoHyphens/>
        <w:ind w:left="993"/>
        <w:rPr>
          <w:rFonts w:ascii="Verdana" w:hAnsi="Verdana" w:cs="Arial"/>
          <w:sz w:val="18"/>
          <w:szCs w:val="18"/>
        </w:rPr>
      </w:pPr>
      <w:r w:rsidRPr="00611A57">
        <w:rPr>
          <w:rFonts w:ascii="Verdana" w:hAnsi="Verdana" w:cstheme="minorHAnsi"/>
          <w:sz w:val="18"/>
          <w:szCs w:val="18"/>
        </w:rPr>
        <w:t xml:space="preserve">oraz oświadczamy, że nie ubiegamy się o udzielenie zamówienia z udziałem podwykonawców, dostawców lub podmiotów, na zdolności których będziemy polegać </w:t>
      </w:r>
      <w:r w:rsidRPr="00611A57">
        <w:rPr>
          <w:rFonts w:ascii="Verdana" w:hAnsi="Verdana" w:cstheme="minorHAnsi"/>
          <w:sz w:val="18"/>
          <w:szCs w:val="18"/>
        </w:rPr>
        <w:lastRenderedPageBreak/>
        <w:t xml:space="preserve">przy realizacji zamówienia, na których przypada ponad 10 % wartości zamówienia, będących równocześnie obywatelami, osobami, podmiotami lub organami wymienionymi w </w:t>
      </w:r>
      <w:proofErr w:type="spellStart"/>
      <w:r w:rsidRPr="00611A57">
        <w:rPr>
          <w:rFonts w:ascii="Verdana" w:hAnsi="Verdana" w:cstheme="minorHAnsi"/>
          <w:sz w:val="18"/>
          <w:szCs w:val="18"/>
        </w:rPr>
        <w:t>tiret</w:t>
      </w:r>
      <w:proofErr w:type="spellEnd"/>
      <w:r w:rsidRPr="00611A57">
        <w:rPr>
          <w:rFonts w:ascii="Verdana" w:hAnsi="Verdana" w:cstheme="minorHAnsi"/>
          <w:sz w:val="18"/>
          <w:szCs w:val="18"/>
        </w:rPr>
        <w:t xml:space="preserve"> 1-3 powyżej</w:t>
      </w:r>
      <w:r w:rsidRPr="00611A57">
        <w:rPr>
          <w:rFonts w:ascii="Verdana" w:hAnsi="Verdana" w:cs="Arial"/>
          <w:sz w:val="18"/>
          <w:szCs w:val="18"/>
        </w:rPr>
        <w:t>.</w:t>
      </w:r>
    </w:p>
    <w:p w14:paraId="05B7A6B7" w14:textId="0A6BA271" w:rsidR="0023538F" w:rsidRPr="00611A57" w:rsidRDefault="0023538F" w:rsidP="0023538F">
      <w:pPr>
        <w:spacing w:line="240" w:lineRule="auto"/>
        <w:ind w:left="709"/>
        <w:rPr>
          <w:rFonts w:ascii="Verdana" w:hAnsi="Verdana" w:cs="Arial"/>
          <w:sz w:val="18"/>
          <w:szCs w:val="18"/>
        </w:rPr>
      </w:pPr>
      <w:r w:rsidRPr="00611A57">
        <w:rPr>
          <w:rFonts w:ascii="Verdana" w:hAnsi="Verdana" w:cs="Arial"/>
          <w:sz w:val="18"/>
          <w:szCs w:val="18"/>
        </w:rPr>
        <w:t>Ponadto zobowiązujemy się na żądanie Zamawiającego, na każdym etapie postępowania, złożyć dodatkowe dokumenty potwierdzające brak podstaw do wykluczenia Wykonawcy na podstawie ww. przepisów</w:t>
      </w:r>
    </w:p>
    <w:p w14:paraId="032BBF2C" w14:textId="0B6E2C39" w:rsidR="00540974" w:rsidRPr="00611A57" w:rsidRDefault="00540974" w:rsidP="002106FD">
      <w:pPr>
        <w:pStyle w:val="Akapitzlist"/>
        <w:numPr>
          <w:ilvl w:val="3"/>
          <w:numId w:val="13"/>
        </w:numPr>
        <w:spacing w:before="120"/>
        <w:ind w:left="709" w:hanging="425"/>
        <w:rPr>
          <w:rFonts w:ascii="Verdana" w:hAnsi="Verdana" w:cs="Arial"/>
          <w:sz w:val="18"/>
          <w:szCs w:val="18"/>
        </w:rPr>
      </w:pPr>
      <w:r w:rsidRPr="00611A57">
        <w:rPr>
          <w:rFonts w:ascii="Verdana" w:hAnsi="Verdana" w:cs="Arial"/>
          <w:sz w:val="18"/>
          <w:szCs w:val="18"/>
        </w:rPr>
        <w:t xml:space="preserve">Oferujemy, zgodnie z wymaganiami określonymi w SWZ, wykonanie przedmiotu </w:t>
      </w:r>
      <w:r w:rsidR="003F1C19" w:rsidRPr="00611A57">
        <w:rPr>
          <w:rFonts w:ascii="Verdana" w:hAnsi="Verdana" w:cs="Arial"/>
          <w:sz w:val="18"/>
          <w:szCs w:val="18"/>
        </w:rPr>
        <w:t>zamówienia</w:t>
      </w:r>
      <w:r w:rsidR="002106FD" w:rsidRPr="00611A57">
        <w:rPr>
          <w:rFonts w:ascii="Verdana" w:hAnsi="Verdana" w:cs="Arial"/>
          <w:sz w:val="18"/>
          <w:szCs w:val="18"/>
        </w:rPr>
        <w:t xml:space="preserve"> tj.</w:t>
      </w:r>
      <w:r w:rsidRPr="00611A57">
        <w:rPr>
          <w:rFonts w:ascii="Verdana" w:hAnsi="Verdana" w:cs="Arial"/>
          <w:sz w:val="18"/>
          <w:szCs w:val="18"/>
        </w:rPr>
        <w:t>:</w:t>
      </w:r>
      <w:r w:rsidR="001549EF" w:rsidRPr="00611A57">
        <w:rPr>
          <w:rFonts w:ascii="Verdana" w:hAnsi="Verdana" w:cs="Arial"/>
          <w:sz w:val="18"/>
          <w:szCs w:val="18"/>
        </w:rPr>
        <w:t xml:space="preserve"> </w:t>
      </w:r>
      <w:r w:rsidRPr="00611A57">
        <w:rPr>
          <w:rFonts w:ascii="Verdana" w:hAnsi="Verdana" w:cs="Arial"/>
          <w:b/>
          <w:sz w:val="18"/>
          <w:szCs w:val="18"/>
        </w:rPr>
        <w:t>„</w:t>
      </w:r>
      <w:r w:rsidR="00372D36" w:rsidRPr="00372D36">
        <w:rPr>
          <w:rFonts w:ascii="Verdana" w:hAnsi="Verdana" w:cstheme="minorHAnsi"/>
          <w:b/>
          <w:bCs/>
          <w:sz w:val="18"/>
          <w:szCs w:val="18"/>
        </w:rPr>
        <w:t>Modernizacja budynku w Bełchatowie. Przeprowadzenie prac w zakresie zabezpieczenia budynku przed wpływem czynników atmosferycznych oraz przeprowadzenie prac w zakresie poprawy akustyki w pomieszczeniach biurowych</w:t>
      </w:r>
      <w:r w:rsidR="00A97E21" w:rsidRPr="00611A57">
        <w:rPr>
          <w:rFonts w:ascii="Verdana" w:hAnsi="Verdana" w:cs="Arial"/>
          <w:b/>
          <w:sz w:val="18"/>
          <w:szCs w:val="18"/>
        </w:rPr>
        <w:t>”</w:t>
      </w:r>
      <w:r w:rsidR="00534546" w:rsidRPr="00611A57">
        <w:rPr>
          <w:rFonts w:ascii="Verdana" w:hAnsi="Verdana" w:cs="Arial"/>
          <w:b/>
          <w:sz w:val="18"/>
          <w:szCs w:val="18"/>
        </w:rPr>
        <w:t xml:space="preserve"> </w:t>
      </w:r>
      <w:r w:rsidR="009B3A23" w:rsidRPr="00611A57">
        <w:rPr>
          <w:rFonts w:ascii="Verdana" w:hAnsi="Verdana" w:cs="Arial"/>
          <w:sz w:val="18"/>
          <w:szCs w:val="18"/>
        </w:rPr>
        <w:t>za</w:t>
      </w:r>
      <w:r w:rsidR="00A97E21" w:rsidRPr="00611A57">
        <w:rPr>
          <w:rFonts w:ascii="Verdana" w:hAnsi="Verdana" w:cs="Arial"/>
          <w:sz w:val="18"/>
          <w:szCs w:val="18"/>
        </w:rPr>
        <w:t xml:space="preserve"> cenę</w:t>
      </w:r>
      <w:r w:rsidR="009B3A23" w:rsidRPr="00611A57">
        <w:rPr>
          <w:rFonts w:ascii="Verdana" w:hAnsi="Verdana" w:cs="Arial"/>
          <w:sz w:val="18"/>
          <w:szCs w:val="18"/>
        </w:rPr>
        <w:t>:</w:t>
      </w:r>
    </w:p>
    <w:p w14:paraId="4077EEFE" w14:textId="03AE9758" w:rsidR="00023786" w:rsidRPr="00372D36" w:rsidRDefault="00372D36" w:rsidP="00023786">
      <w:pPr>
        <w:pStyle w:val="Akapitzlist"/>
        <w:spacing w:before="120"/>
        <w:ind w:left="142"/>
        <w:rPr>
          <w:rFonts w:ascii="Verdana" w:hAnsi="Verdana" w:cs="Arial"/>
          <w:b/>
          <w:bCs/>
          <w:sz w:val="18"/>
          <w:szCs w:val="18"/>
        </w:rPr>
      </w:pPr>
      <w:r w:rsidRPr="00372D36">
        <w:rPr>
          <w:rFonts w:ascii="Verdana" w:hAnsi="Verdana" w:cs="Arial"/>
          <w:b/>
          <w:bCs/>
          <w:sz w:val="18"/>
          <w:szCs w:val="18"/>
        </w:rPr>
        <w:t>Część 1:</w:t>
      </w:r>
    </w:p>
    <w:tbl>
      <w:tblPr>
        <w:tblW w:w="8931" w:type="dxa"/>
        <w:tblInd w:w="70" w:type="dxa"/>
        <w:tblLayout w:type="fixed"/>
        <w:tblCellMar>
          <w:left w:w="70" w:type="dxa"/>
          <w:right w:w="70" w:type="dxa"/>
        </w:tblCellMar>
        <w:tblLook w:val="04A0" w:firstRow="1" w:lastRow="0" w:firstColumn="1" w:lastColumn="0" w:noHBand="0" w:noVBand="1"/>
      </w:tblPr>
      <w:tblGrid>
        <w:gridCol w:w="4820"/>
        <w:gridCol w:w="1417"/>
        <w:gridCol w:w="1276"/>
        <w:gridCol w:w="1418"/>
      </w:tblGrid>
      <w:tr w:rsidR="009D4E53" w:rsidRPr="00D21BDC" w14:paraId="54EEBBB0" w14:textId="77777777" w:rsidTr="00611A57">
        <w:trPr>
          <w:trHeight w:val="1063"/>
        </w:trPr>
        <w:tc>
          <w:tcPr>
            <w:tcW w:w="4820" w:type="dxa"/>
            <w:tcBorders>
              <w:top w:val="single" w:sz="8" w:space="0" w:color="auto"/>
              <w:left w:val="single" w:sz="8" w:space="0" w:color="auto"/>
              <w:bottom w:val="single" w:sz="8" w:space="0" w:color="auto"/>
              <w:right w:val="single" w:sz="4" w:space="0" w:color="auto"/>
            </w:tcBorders>
            <w:shd w:val="clear" w:color="auto" w:fill="1A7466"/>
            <w:vAlign w:val="center"/>
            <w:hideMark/>
          </w:tcPr>
          <w:p w14:paraId="00C9A715" w14:textId="77777777" w:rsidR="009D4E53" w:rsidRPr="00611A57" w:rsidRDefault="009D4E53" w:rsidP="00D55049">
            <w:pPr>
              <w:spacing w:line="240" w:lineRule="auto"/>
              <w:jc w:val="center"/>
              <w:rPr>
                <w:rFonts w:ascii="Verdana" w:hAnsi="Verdana" w:cs="Calibri"/>
                <w:b/>
                <w:color w:val="000000" w:themeColor="text1"/>
                <w:sz w:val="18"/>
                <w:szCs w:val="18"/>
                <w:lang w:eastAsia="pl-PL"/>
              </w:rPr>
            </w:pPr>
            <w:r w:rsidRPr="00611A57">
              <w:rPr>
                <w:rFonts w:ascii="Verdana" w:hAnsi="Verdana" w:cs="Calibri"/>
                <w:b/>
                <w:color w:val="000000" w:themeColor="text1"/>
                <w:sz w:val="18"/>
                <w:szCs w:val="18"/>
                <w:lang w:eastAsia="pl-PL"/>
              </w:rPr>
              <w:t xml:space="preserve">Przedmiot </w:t>
            </w:r>
          </w:p>
          <w:p w14:paraId="531B75B8" w14:textId="77777777" w:rsidR="009D4E53" w:rsidRPr="00611A57" w:rsidRDefault="009D4E53" w:rsidP="00D55049">
            <w:pPr>
              <w:spacing w:line="240" w:lineRule="auto"/>
              <w:jc w:val="center"/>
              <w:rPr>
                <w:rFonts w:ascii="Verdana" w:hAnsi="Verdana" w:cs="Calibri"/>
                <w:b/>
                <w:color w:val="000000" w:themeColor="text1"/>
                <w:sz w:val="18"/>
                <w:szCs w:val="18"/>
                <w:lang w:eastAsia="pl-PL"/>
              </w:rPr>
            </w:pPr>
            <w:r w:rsidRPr="00611A57">
              <w:rPr>
                <w:rFonts w:ascii="Verdana" w:hAnsi="Verdana" w:cs="Calibri"/>
                <w:b/>
                <w:color w:val="000000" w:themeColor="text1"/>
                <w:sz w:val="18"/>
                <w:szCs w:val="18"/>
                <w:lang w:eastAsia="pl-PL"/>
              </w:rPr>
              <w:t>zamówienia</w:t>
            </w:r>
          </w:p>
        </w:tc>
        <w:tc>
          <w:tcPr>
            <w:tcW w:w="1417" w:type="dxa"/>
            <w:tcBorders>
              <w:top w:val="single" w:sz="8" w:space="0" w:color="auto"/>
              <w:left w:val="nil"/>
              <w:bottom w:val="single" w:sz="8" w:space="0" w:color="auto"/>
              <w:right w:val="single" w:sz="4" w:space="0" w:color="auto"/>
            </w:tcBorders>
            <w:shd w:val="clear" w:color="auto" w:fill="1A7466"/>
            <w:vAlign w:val="center"/>
          </w:tcPr>
          <w:p w14:paraId="494CD588" w14:textId="3B0C978F" w:rsidR="009D4E53" w:rsidRPr="00611A57" w:rsidRDefault="00C830AB">
            <w:pPr>
              <w:spacing w:line="240" w:lineRule="auto"/>
              <w:jc w:val="center"/>
              <w:rPr>
                <w:rFonts w:ascii="Verdana" w:hAnsi="Verdana" w:cs="Calibri"/>
                <w:b/>
                <w:color w:val="000000" w:themeColor="text1"/>
                <w:sz w:val="18"/>
                <w:szCs w:val="18"/>
                <w:lang w:eastAsia="pl-PL"/>
              </w:rPr>
            </w:pPr>
            <w:r w:rsidRPr="00611A57">
              <w:rPr>
                <w:rFonts w:ascii="Verdana" w:hAnsi="Verdana" w:cs="Calibri"/>
                <w:b/>
                <w:color w:val="000000" w:themeColor="text1"/>
                <w:sz w:val="18"/>
                <w:szCs w:val="18"/>
                <w:lang w:eastAsia="pl-PL"/>
              </w:rPr>
              <w:t xml:space="preserve">Cena netto (zł) </w:t>
            </w:r>
          </w:p>
        </w:tc>
        <w:tc>
          <w:tcPr>
            <w:tcW w:w="1276" w:type="dxa"/>
            <w:tcBorders>
              <w:top w:val="single" w:sz="8" w:space="0" w:color="auto"/>
              <w:left w:val="nil"/>
              <w:bottom w:val="single" w:sz="8" w:space="0" w:color="auto"/>
              <w:right w:val="single" w:sz="4" w:space="0" w:color="auto"/>
            </w:tcBorders>
            <w:shd w:val="clear" w:color="auto" w:fill="1A7466"/>
            <w:vAlign w:val="center"/>
          </w:tcPr>
          <w:p w14:paraId="23A88D69" w14:textId="77777777" w:rsidR="009D4E53" w:rsidRPr="00611A57" w:rsidRDefault="009D4E53" w:rsidP="00D55049">
            <w:pPr>
              <w:spacing w:line="240" w:lineRule="auto"/>
              <w:ind w:left="-56"/>
              <w:jc w:val="center"/>
              <w:rPr>
                <w:rFonts w:ascii="Verdana" w:hAnsi="Verdana" w:cstheme="minorHAnsi"/>
                <w:b/>
                <w:bCs/>
                <w:color w:val="000000" w:themeColor="text1"/>
                <w:sz w:val="18"/>
                <w:szCs w:val="18"/>
                <w:lang w:eastAsia="pl-PL"/>
              </w:rPr>
            </w:pPr>
            <w:r w:rsidRPr="00611A57">
              <w:rPr>
                <w:rFonts w:ascii="Verdana" w:hAnsi="Verdana" w:cstheme="minorHAnsi"/>
                <w:b/>
                <w:bCs/>
                <w:color w:val="000000" w:themeColor="text1"/>
                <w:sz w:val="18"/>
                <w:szCs w:val="18"/>
                <w:lang w:eastAsia="pl-PL"/>
              </w:rPr>
              <w:t>Podatek VAT</w:t>
            </w:r>
          </w:p>
          <w:p w14:paraId="541CD6FD" w14:textId="79E1482A" w:rsidR="009D4E53" w:rsidRPr="00611A57" w:rsidRDefault="009D4E53" w:rsidP="00534546">
            <w:pPr>
              <w:spacing w:line="240" w:lineRule="auto"/>
              <w:ind w:left="-56"/>
              <w:jc w:val="center"/>
              <w:rPr>
                <w:rFonts w:ascii="Verdana" w:hAnsi="Verdana" w:cstheme="minorHAnsi"/>
                <w:b/>
                <w:bCs/>
                <w:color w:val="000000" w:themeColor="text1"/>
                <w:sz w:val="18"/>
                <w:szCs w:val="18"/>
                <w:lang w:eastAsia="pl-PL"/>
              </w:rPr>
            </w:pPr>
            <w:r w:rsidRPr="00611A57">
              <w:rPr>
                <w:rFonts w:ascii="Verdana" w:hAnsi="Verdana" w:cstheme="minorHAnsi"/>
                <w:b/>
                <w:bCs/>
                <w:color w:val="000000" w:themeColor="text1"/>
                <w:sz w:val="18"/>
                <w:szCs w:val="18"/>
                <w:lang w:eastAsia="pl-PL"/>
              </w:rPr>
              <w:t>(%)</w:t>
            </w:r>
          </w:p>
        </w:tc>
        <w:tc>
          <w:tcPr>
            <w:tcW w:w="1418" w:type="dxa"/>
            <w:tcBorders>
              <w:top w:val="single" w:sz="8" w:space="0" w:color="auto"/>
              <w:left w:val="nil"/>
              <w:bottom w:val="single" w:sz="8" w:space="0" w:color="auto"/>
              <w:right w:val="single" w:sz="4" w:space="0" w:color="auto"/>
            </w:tcBorders>
            <w:shd w:val="clear" w:color="auto" w:fill="1A7466"/>
            <w:vAlign w:val="center"/>
          </w:tcPr>
          <w:p w14:paraId="65ED1FED" w14:textId="5B72D47D" w:rsidR="009D4E53" w:rsidRPr="00611A57" w:rsidRDefault="00C830AB">
            <w:pPr>
              <w:spacing w:line="240" w:lineRule="auto"/>
              <w:ind w:hanging="19"/>
              <w:jc w:val="center"/>
              <w:rPr>
                <w:rFonts w:ascii="Verdana" w:hAnsi="Verdana" w:cstheme="minorHAnsi"/>
                <w:b/>
                <w:bCs/>
                <w:color w:val="000000" w:themeColor="text1"/>
                <w:sz w:val="18"/>
                <w:szCs w:val="18"/>
                <w:lang w:eastAsia="pl-PL"/>
              </w:rPr>
            </w:pPr>
            <w:r w:rsidRPr="00611A57">
              <w:rPr>
                <w:rFonts w:ascii="Verdana" w:hAnsi="Verdana" w:cs="Calibri"/>
                <w:b/>
                <w:color w:val="000000" w:themeColor="text1"/>
                <w:sz w:val="18"/>
                <w:szCs w:val="18"/>
                <w:lang w:eastAsia="pl-PL"/>
              </w:rPr>
              <w:t xml:space="preserve">Cena brutto (zł) </w:t>
            </w:r>
          </w:p>
        </w:tc>
      </w:tr>
      <w:tr w:rsidR="00885EFD" w:rsidRPr="00D21BDC" w14:paraId="7914C712" w14:textId="77777777" w:rsidTr="00611A57">
        <w:trPr>
          <w:trHeight w:val="485"/>
        </w:trPr>
        <w:tc>
          <w:tcPr>
            <w:tcW w:w="4820" w:type="dxa"/>
            <w:tcBorders>
              <w:top w:val="single" w:sz="8" w:space="0" w:color="auto"/>
              <w:left w:val="single" w:sz="8" w:space="0" w:color="auto"/>
              <w:bottom w:val="single" w:sz="8" w:space="0" w:color="auto"/>
              <w:right w:val="single" w:sz="4" w:space="0" w:color="auto"/>
            </w:tcBorders>
            <w:shd w:val="clear" w:color="auto" w:fill="auto"/>
          </w:tcPr>
          <w:p w14:paraId="65A331B1" w14:textId="7E758F41" w:rsidR="00885EFD" w:rsidRPr="00611A57" w:rsidRDefault="00372D36" w:rsidP="00885EFD">
            <w:pPr>
              <w:spacing w:line="240" w:lineRule="auto"/>
              <w:jc w:val="center"/>
              <w:rPr>
                <w:rFonts w:ascii="Verdana" w:hAnsi="Verdana" w:cs="Calibri"/>
                <w:sz w:val="18"/>
                <w:szCs w:val="18"/>
              </w:rPr>
            </w:pPr>
            <w:r w:rsidRPr="00372D36">
              <w:rPr>
                <w:rFonts w:ascii="Verdana" w:hAnsi="Verdana" w:cstheme="minorHAnsi"/>
                <w:sz w:val="18"/>
                <w:szCs w:val="18"/>
              </w:rPr>
              <w:t>Dostawa oraz montaż zabezpieczeń kominów wentylacyjnych</w:t>
            </w:r>
            <w:r>
              <w:rPr>
                <w:rFonts w:ascii="Verdana" w:hAnsi="Verdana" w:cstheme="minorHAnsi"/>
                <w:sz w:val="18"/>
                <w:szCs w:val="18"/>
              </w:rPr>
              <w:t xml:space="preserve"> </w:t>
            </w:r>
            <w:r w:rsidR="00987CE1">
              <w:rPr>
                <w:rFonts w:ascii="Verdana" w:hAnsi="Verdana" w:cstheme="minorHAnsi"/>
                <w:sz w:val="18"/>
                <w:szCs w:val="18"/>
              </w:rPr>
              <w:t>zgodnie z OPZ</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14:paraId="40B63C93" w14:textId="77777777" w:rsidR="00885EFD" w:rsidRPr="00611A57" w:rsidRDefault="00885EFD" w:rsidP="00885EFD">
            <w:pPr>
              <w:spacing w:line="240" w:lineRule="auto"/>
              <w:jc w:val="left"/>
              <w:rPr>
                <w:rFonts w:ascii="Verdana" w:hAnsi="Verdana" w:cs="Calibri"/>
                <w:sz w:val="18"/>
                <w:szCs w:val="18"/>
                <w:lang w:eastAsia="pl-PL"/>
              </w:rPr>
            </w:pPr>
          </w:p>
        </w:tc>
        <w:tc>
          <w:tcPr>
            <w:tcW w:w="1276" w:type="dxa"/>
            <w:tcBorders>
              <w:top w:val="single" w:sz="8" w:space="0" w:color="auto"/>
              <w:left w:val="nil"/>
              <w:bottom w:val="single" w:sz="8" w:space="0" w:color="auto"/>
              <w:right w:val="single" w:sz="4" w:space="0" w:color="auto"/>
            </w:tcBorders>
            <w:shd w:val="clear" w:color="auto" w:fill="auto"/>
            <w:vAlign w:val="bottom"/>
          </w:tcPr>
          <w:p w14:paraId="2A3EB51C" w14:textId="77777777" w:rsidR="00885EFD" w:rsidRPr="00611A57" w:rsidRDefault="00885EFD" w:rsidP="00885EFD">
            <w:pPr>
              <w:spacing w:line="240" w:lineRule="auto"/>
              <w:jc w:val="left"/>
              <w:rPr>
                <w:rFonts w:ascii="Verdana" w:hAnsi="Verdana" w:cs="Calibri"/>
                <w:sz w:val="18"/>
                <w:szCs w:val="18"/>
                <w:lang w:eastAsia="pl-PL"/>
              </w:rPr>
            </w:pPr>
          </w:p>
        </w:tc>
        <w:tc>
          <w:tcPr>
            <w:tcW w:w="1418" w:type="dxa"/>
            <w:tcBorders>
              <w:top w:val="single" w:sz="8" w:space="0" w:color="auto"/>
              <w:left w:val="nil"/>
              <w:bottom w:val="single" w:sz="8" w:space="0" w:color="auto"/>
              <w:right w:val="single" w:sz="4" w:space="0" w:color="auto"/>
            </w:tcBorders>
            <w:shd w:val="clear" w:color="auto" w:fill="auto"/>
            <w:vAlign w:val="bottom"/>
          </w:tcPr>
          <w:p w14:paraId="42B6C79E" w14:textId="77777777" w:rsidR="00885EFD" w:rsidRPr="00611A57" w:rsidRDefault="00885EFD" w:rsidP="00885EFD">
            <w:pPr>
              <w:spacing w:line="240" w:lineRule="auto"/>
              <w:jc w:val="left"/>
              <w:rPr>
                <w:rFonts w:ascii="Verdana" w:hAnsi="Verdana" w:cs="Calibri"/>
                <w:sz w:val="18"/>
                <w:szCs w:val="18"/>
                <w:lang w:eastAsia="pl-PL"/>
              </w:rPr>
            </w:pPr>
          </w:p>
        </w:tc>
      </w:tr>
    </w:tbl>
    <w:p w14:paraId="2D25F31A" w14:textId="77777777" w:rsidR="009D4E53" w:rsidRPr="00611A57" w:rsidRDefault="009D4E53" w:rsidP="009D4E53">
      <w:pPr>
        <w:spacing w:before="240"/>
        <w:ind w:right="28"/>
        <w:rPr>
          <w:rFonts w:ascii="Verdana" w:hAnsi="Verdana" w:cs="Arial"/>
          <w:sz w:val="18"/>
          <w:szCs w:val="18"/>
          <w:highlight w:val="lightGray"/>
          <w:lang w:eastAsia="pl-PL"/>
        </w:rPr>
      </w:pPr>
      <w:r w:rsidRPr="00611A57">
        <w:rPr>
          <w:rFonts w:ascii="Verdana" w:hAnsi="Verdana" w:cs="Arial"/>
          <w:sz w:val="18"/>
          <w:szCs w:val="18"/>
          <w:highlight w:val="lightGray"/>
          <w:lang w:eastAsia="pl-PL"/>
        </w:rPr>
        <w:t>Słownie netto: ………………………………………………………………………………………………………………. złotych; Słownie brutto: ……………………………………………………………………………………………………………… złotych</w:t>
      </w:r>
    </w:p>
    <w:p w14:paraId="58353349" w14:textId="346D7767" w:rsidR="00372D36" w:rsidRPr="00372D36" w:rsidRDefault="00372D36" w:rsidP="00372D36">
      <w:pPr>
        <w:pStyle w:val="Akapitzlist"/>
        <w:spacing w:before="120"/>
        <w:ind w:left="142"/>
        <w:rPr>
          <w:rFonts w:ascii="Verdana" w:hAnsi="Verdana" w:cs="Arial"/>
          <w:b/>
          <w:bCs/>
          <w:sz w:val="18"/>
          <w:szCs w:val="18"/>
        </w:rPr>
      </w:pPr>
      <w:r w:rsidRPr="00372D36">
        <w:rPr>
          <w:rFonts w:ascii="Verdana" w:hAnsi="Verdana" w:cs="Arial"/>
          <w:b/>
          <w:bCs/>
          <w:sz w:val="18"/>
          <w:szCs w:val="18"/>
        </w:rPr>
        <w:t>Część 2:</w:t>
      </w:r>
    </w:p>
    <w:tbl>
      <w:tblPr>
        <w:tblW w:w="8931" w:type="dxa"/>
        <w:tblInd w:w="70" w:type="dxa"/>
        <w:tblLayout w:type="fixed"/>
        <w:tblCellMar>
          <w:left w:w="70" w:type="dxa"/>
          <w:right w:w="70" w:type="dxa"/>
        </w:tblCellMar>
        <w:tblLook w:val="04A0" w:firstRow="1" w:lastRow="0" w:firstColumn="1" w:lastColumn="0" w:noHBand="0" w:noVBand="1"/>
      </w:tblPr>
      <w:tblGrid>
        <w:gridCol w:w="4820"/>
        <w:gridCol w:w="1417"/>
        <w:gridCol w:w="1276"/>
        <w:gridCol w:w="1418"/>
      </w:tblGrid>
      <w:tr w:rsidR="00372D36" w:rsidRPr="00D21BDC" w14:paraId="34322A7A" w14:textId="77777777" w:rsidTr="001261E0">
        <w:trPr>
          <w:trHeight w:val="1063"/>
        </w:trPr>
        <w:tc>
          <w:tcPr>
            <w:tcW w:w="4820" w:type="dxa"/>
            <w:tcBorders>
              <w:top w:val="single" w:sz="8" w:space="0" w:color="auto"/>
              <w:left w:val="single" w:sz="8" w:space="0" w:color="auto"/>
              <w:bottom w:val="single" w:sz="8" w:space="0" w:color="auto"/>
              <w:right w:val="single" w:sz="4" w:space="0" w:color="auto"/>
            </w:tcBorders>
            <w:shd w:val="clear" w:color="auto" w:fill="1A7466"/>
            <w:vAlign w:val="center"/>
            <w:hideMark/>
          </w:tcPr>
          <w:p w14:paraId="0BFD49B8" w14:textId="77777777" w:rsidR="00372D36" w:rsidRPr="00611A57" w:rsidRDefault="00372D36" w:rsidP="001261E0">
            <w:pPr>
              <w:spacing w:line="240" w:lineRule="auto"/>
              <w:jc w:val="center"/>
              <w:rPr>
                <w:rFonts w:ascii="Verdana" w:hAnsi="Verdana" w:cs="Calibri"/>
                <w:b/>
                <w:color w:val="000000" w:themeColor="text1"/>
                <w:sz w:val="18"/>
                <w:szCs w:val="18"/>
                <w:lang w:eastAsia="pl-PL"/>
              </w:rPr>
            </w:pPr>
            <w:r w:rsidRPr="00611A57">
              <w:rPr>
                <w:rFonts w:ascii="Verdana" w:hAnsi="Verdana" w:cs="Calibri"/>
                <w:b/>
                <w:color w:val="000000" w:themeColor="text1"/>
                <w:sz w:val="18"/>
                <w:szCs w:val="18"/>
                <w:lang w:eastAsia="pl-PL"/>
              </w:rPr>
              <w:t xml:space="preserve">Przedmiot </w:t>
            </w:r>
          </w:p>
          <w:p w14:paraId="0F01D54A" w14:textId="77777777" w:rsidR="00372D36" w:rsidRPr="00611A57" w:rsidRDefault="00372D36" w:rsidP="001261E0">
            <w:pPr>
              <w:spacing w:line="240" w:lineRule="auto"/>
              <w:jc w:val="center"/>
              <w:rPr>
                <w:rFonts w:ascii="Verdana" w:hAnsi="Verdana" w:cs="Calibri"/>
                <w:b/>
                <w:color w:val="000000" w:themeColor="text1"/>
                <w:sz w:val="18"/>
                <w:szCs w:val="18"/>
                <w:lang w:eastAsia="pl-PL"/>
              </w:rPr>
            </w:pPr>
            <w:r w:rsidRPr="00611A57">
              <w:rPr>
                <w:rFonts w:ascii="Verdana" w:hAnsi="Verdana" w:cs="Calibri"/>
                <w:b/>
                <w:color w:val="000000" w:themeColor="text1"/>
                <w:sz w:val="18"/>
                <w:szCs w:val="18"/>
                <w:lang w:eastAsia="pl-PL"/>
              </w:rPr>
              <w:t>zamówienia</w:t>
            </w:r>
          </w:p>
        </w:tc>
        <w:tc>
          <w:tcPr>
            <w:tcW w:w="1417" w:type="dxa"/>
            <w:tcBorders>
              <w:top w:val="single" w:sz="8" w:space="0" w:color="auto"/>
              <w:left w:val="nil"/>
              <w:bottom w:val="single" w:sz="8" w:space="0" w:color="auto"/>
              <w:right w:val="single" w:sz="4" w:space="0" w:color="auto"/>
            </w:tcBorders>
            <w:shd w:val="clear" w:color="auto" w:fill="1A7466"/>
            <w:vAlign w:val="center"/>
          </w:tcPr>
          <w:p w14:paraId="54602942" w14:textId="77777777" w:rsidR="00372D36" w:rsidRPr="00611A57" w:rsidRDefault="00372D36" w:rsidP="001261E0">
            <w:pPr>
              <w:spacing w:line="240" w:lineRule="auto"/>
              <w:jc w:val="center"/>
              <w:rPr>
                <w:rFonts w:ascii="Verdana" w:hAnsi="Verdana" w:cs="Calibri"/>
                <w:b/>
                <w:color w:val="000000" w:themeColor="text1"/>
                <w:sz w:val="18"/>
                <w:szCs w:val="18"/>
                <w:lang w:eastAsia="pl-PL"/>
              </w:rPr>
            </w:pPr>
            <w:r w:rsidRPr="00611A57">
              <w:rPr>
                <w:rFonts w:ascii="Verdana" w:hAnsi="Verdana" w:cs="Calibri"/>
                <w:b/>
                <w:color w:val="000000" w:themeColor="text1"/>
                <w:sz w:val="18"/>
                <w:szCs w:val="18"/>
                <w:lang w:eastAsia="pl-PL"/>
              </w:rPr>
              <w:t xml:space="preserve">Cena netto (zł) </w:t>
            </w:r>
          </w:p>
        </w:tc>
        <w:tc>
          <w:tcPr>
            <w:tcW w:w="1276" w:type="dxa"/>
            <w:tcBorders>
              <w:top w:val="single" w:sz="8" w:space="0" w:color="auto"/>
              <w:left w:val="nil"/>
              <w:bottom w:val="single" w:sz="8" w:space="0" w:color="auto"/>
              <w:right w:val="single" w:sz="4" w:space="0" w:color="auto"/>
            </w:tcBorders>
            <w:shd w:val="clear" w:color="auto" w:fill="1A7466"/>
            <w:vAlign w:val="center"/>
          </w:tcPr>
          <w:p w14:paraId="081BBDB8" w14:textId="77777777" w:rsidR="00372D36" w:rsidRPr="00611A57" w:rsidRDefault="00372D36" w:rsidP="001261E0">
            <w:pPr>
              <w:spacing w:line="240" w:lineRule="auto"/>
              <w:ind w:left="-56"/>
              <w:jc w:val="center"/>
              <w:rPr>
                <w:rFonts w:ascii="Verdana" w:hAnsi="Verdana" w:cstheme="minorHAnsi"/>
                <w:b/>
                <w:bCs/>
                <w:color w:val="000000" w:themeColor="text1"/>
                <w:sz w:val="18"/>
                <w:szCs w:val="18"/>
                <w:lang w:eastAsia="pl-PL"/>
              </w:rPr>
            </w:pPr>
            <w:r w:rsidRPr="00611A57">
              <w:rPr>
                <w:rFonts w:ascii="Verdana" w:hAnsi="Verdana" w:cstheme="minorHAnsi"/>
                <w:b/>
                <w:bCs/>
                <w:color w:val="000000" w:themeColor="text1"/>
                <w:sz w:val="18"/>
                <w:szCs w:val="18"/>
                <w:lang w:eastAsia="pl-PL"/>
              </w:rPr>
              <w:t>Podatek VAT</w:t>
            </w:r>
          </w:p>
          <w:p w14:paraId="2B49EF2C" w14:textId="77777777" w:rsidR="00372D36" w:rsidRPr="00611A57" w:rsidRDefault="00372D36" w:rsidP="001261E0">
            <w:pPr>
              <w:spacing w:line="240" w:lineRule="auto"/>
              <w:ind w:left="-56"/>
              <w:jc w:val="center"/>
              <w:rPr>
                <w:rFonts w:ascii="Verdana" w:hAnsi="Verdana" w:cstheme="minorHAnsi"/>
                <w:b/>
                <w:bCs/>
                <w:color w:val="000000" w:themeColor="text1"/>
                <w:sz w:val="18"/>
                <w:szCs w:val="18"/>
                <w:lang w:eastAsia="pl-PL"/>
              </w:rPr>
            </w:pPr>
            <w:r w:rsidRPr="00611A57">
              <w:rPr>
                <w:rFonts w:ascii="Verdana" w:hAnsi="Verdana" w:cstheme="minorHAnsi"/>
                <w:b/>
                <w:bCs/>
                <w:color w:val="000000" w:themeColor="text1"/>
                <w:sz w:val="18"/>
                <w:szCs w:val="18"/>
                <w:lang w:eastAsia="pl-PL"/>
              </w:rPr>
              <w:t>(%)</w:t>
            </w:r>
          </w:p>
        </w:tc>
        <w:tc>
          <w:tcPr>
            <w:tcW w:w="1418" w:type="dxa"/>
            <w:tcBorders>
              <w:top w:val="single" w:sz="8" w:space="0" w:color="auto"/>
              <w:left w:val="nil"/>
              <w:bottom w:val="single" w:sz="8" w:space="0" w:color="auto"/>
              <w:right w:val="single" w:sz="4" w:space="0" w:color="auto"/>
            </w:tcBorders>
            <w:shd w:val="clear" w:color="auto" w:fill="1A7466"/>
            <w:vAlign w:val="center"/>
          </w:tcPr>
          <w:p w14:paraId="4E692EB8" w14:textId="77777777" w:rsidR="00372D36" w:rsidRPr="00611A57" w:rsidRDefault="00372D36" w:rsidP="001261E0">
            <w:pPr>
              <w:spacing w:line="240" w:lineRule="auto"/>
              <w:ind w:hanging="19"/>
              <w:jc w:val="center"/>
              <w:rPr>
                <w:rFonts w:ascii="Verdana" w:hAnsi="Verdana" w:cstheme="minorHAnsi"/>
                <w:b/>
                <w:bCs/>
                <w:color w:val="000000" w:themeColor="text1"/>
                <w:sz w:val="18"/>
                <w:szCs w:val="18"/>
                <w:lang w:eastAsia="pl-PL"/>
              </w:rPr>
            </w:pPr>
            <w:r w:rsidRPr="00611A57">
              <w:rPr>
                <w:rFonts w:ascii="Verdana" w:hAnsi="Verdana" w:cs="Calibri"/>
                <w:b/>
                <w:color w:val="000000" w:themeColor="text1"/>
                <w:sz w:val="18"/>
                <w:szCs w:val="18"/>
                <w:lang w:eastAsia="pl-PL"/>
              </w:rPr>
              <w:t xml:space="preserve">Cena brutto (zł) </w:t>
            </w:r>
          </w:p>
        </w:tc>
      </w:tr>
      <w:tr w:rsidR="00372D36" w:rsidRPr="00D21BDC" w14:paraId="6CBBC349" w14:textId="77777777" w:rsidTr="001261E0">
        <w:trPr>
          <w:trHeight w:val="485"/>
        </w:trPr>
        <w:tc>
          <w:tcPr>
            <w:tcW w:w="4820" w:type="dxa"/>
            <w:tcBorders>
              <w:top w:val="single" w:sz="8" w:space="0" w:color="auto"/>
              <w:left w:val="single" w:sz="8" w:space="0" w:color="auto"/>
              <w:bottom w:val="single" w:sz="8" w:space="0" w:color="auto"/>
              <w:right w:val="single" w:sz="4" w:space="0" w:color="auto"/>
            </w:tcBorders>
            <w:shd w:val="clear" w:color="auto" w:fill="auto"/>
          </w:tcPr>
          <w:p w14:paraId="039457CD" w14:textId="2B067E1B" w:rsidR="00372D36" w:rsidRPr="00611A57" w:rsidRDefault="00372D36" w:rsidP="001261E0">
            <w:pPr>
              <w:spacing w:line="240" w:lineRule="auto"/>
              <w:jc w:val="center"/>
              <w:rPr>
                <w:rFonts w:ascii="Verdana" w:hAnsi="Verdana" w:cs="Calibri"/>
                <w:sz w:val="18"/>
                <w:szCs w:val="18"/>
              </w:rPr>
            </w:pPr>
            <w:r w:rsidRPr="00372D36">
              <w:rPr>
                <w:rFonts w:ascii="Verdana" w:hAnsi="Verdana" w:cstheme="minorHAnsi"/>
                <w:sz w:val="18"/>
                <w:szCs w:val="18"/>
              </w:rPr>
              <w:t>Wykonanie oraz realizacja projektu w zakresie poprawy akustyki  w 3 pomieszczeniach biurowych znajdujących się w budynku administracyjnym</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14:paraId="6CF8FFE7" w14:textId="77777777" w:rsidR="00372D36" w:rsidRPr="00611A57" w:rsidRDefault="00372D36" w:rsidP="001261E0">
            <w:pPr>
              <w:spacing w:line="240" w:lineRule="auto"/>
              <w:jc w:val="left"/>
              <w:rPr>
                <w:rFonts w:ascii="Verdana" w:hAnsi="Verdana" w:cs="Calibri"/>
                <w:sz w:val="18"/>
                <w:szCs w:val="18"/>
                <w:lang w:eastAsia="pl-PL"/>
              </w:rPr>
            </w:pPr>
          </w:p>
        </w:tc>
        <w:tc>
          <w:tcPr>
            <w:tcW w:w="1276" w:type="dxa"/>
            <w:tcBorders>
              <w:top w:val="single" w:sz="8" w:space="0" w:color="auto"/>
              <w:left w:val="nil"/>
              <w:bottom w:val="single" w:sz="8" w:space="0" w:color="auto"/>
              <w:right w:val="single" w:sz="4" w:space="0" w:color="auto"/>
            </w:tcBorders>
            <w:shd w:val="clear" w:color="auto" w:fill="auto"/>
            <w:vAlign w:val="bottom"/>
          </w:tcPr>
          <w:p w14:paraId="277E361C" w14:textId="77777777" w:rsidR="00372D36" w:rsidRPr="00611A57" w:rsidRDefault="00372D36" w:rsidP="001261E0">
            <w:pPr>
              <w:spacing w:line="240" w:lineRule="auto"/>
              <w:jc w:val="left"/>
              <w:rPr>
                <w:rFonts w:ascii="Verdana" w:hAnsi="Verdana" w:cs="Calibri"/>
                <w:sz w:val="18"/>
                <w:szCs w:val="18"/>
                <w:lang w:eastAsia="pl-PL"/>
              </w:rPr>
            </w:pPr>
          </w:p>
        </w:tc>
        <w:tc>
          <w:tcPr>
            <w:tcW w:w="1418" w:type="dxa"/>
            <w:tcBorders>
              <w:top w:val="single" w:sz="8" w:space="0" w:color="auto"/>
              <w:left w:val="nil"/>
              <w:bottom w:val="single" w:sz="8" w:space="0" w:color="auto"/>
              <w:right w:val="single" w:sz="4" w:space="0" w:color="auto"/>
            </w:tcBorders>
            <w:shd w:val="clear" w:color="auto" w:fill="auto"/>
            <w:vAlign w:val="bottom"/>
          </w:tcPr>
          <w:p w14:paraId="2FEE86F2" w14:textId="77777777" w:rsidR="00372D36" w:rsidRPr="00611A57" w:rsidRDefault="00372D36" w:rsidP="001261E0">
            <w:pPr>
              <w:spacing w:line="240" w:lineRule="auto"/>
              <w:jc w:val="left"/>
              <w:rPr>
                <w:rFonts w:ascii="Verdana" w:hAnsi="Verdana" w:cs="Calibri"/>
                <w:sz w:val="18"/>
                <w:szCs w:val="18"/>
                <w:lang w:eastAsia="pl-PL"/>
              </w:rPr>
            </w:pPr>
          </w:p>
        </w:tc>
      </w:tr>
    </w:tbl>
    <w:p w14:paraId="7A3FAB65" w14:textId="77777777" w:rsidR="00372D36" w:rsidRPr="00611A57" w:rsidRDefault="00372D36" w:rsidP="00372D36">
      <w:pPr>
        <w:spacing w:before="240"/>
        <w:ind w:right="28"/>
        <w:rPr>
          <w:rFonts w:ascii="Verdana" w:hAnsi="Verdana" w:cs="Arial"/>
          <w:sz w:val="18"/>
          <w:szCs w:val="18"/>
          <w:highlight w:val="lightGray"/>
          <w:lang w:eastAsia="pl-PL"/>
        </w:rPr>
      </w:pPr>
      <w:r w:rsidRPr="00611A57">
        <w:rPr>
          <w:rFonts w:ascii="Verdana" w:hAnsi="Verdana" w:cs="Arial"/>
          <w:sz w:val="18"/>
          <w:szCs w:val="18"/>
          <w:highlight w:val="lightGray"/>
          <w:lang w:eastAsia="pl-PL"/>
        </w:rPr>
        <w:t>Słownie netto: ………………………………………………………………………………………………………………. złotych; Słownie brutto: ……………………………………………………………………………………………………………… złotych</w:t>
      </w:r>
    </w:p>
    <w:p w14:paraId="6448A706" w14:textId="77777777" w:rsidR="00F346C0" w:rsidRDefault="00F346C0" w:rsidP="00F346C0">
      <w:pPr>
        <w:pStyle w:val="Akapitzlist"/>
        <w:spacing w:before="120"/>
        <w:ind w:left="142"/>
        <w:rPr>
          <w:rFonts w:ascii="Verdana" w:hAnsi="Verdana" w:cs="Arial"/>
          <w:sz w:val="18"/>
          <w:szCs w:val="18"/>
        </w:rPr>
      </w:pPr>
    </w:p>
    <w:p w14:paraId="17F2B889" w14:textId="77777777" w:rsidR="00372D36" w:rsidRDefault="00372D36" w:rsidP="00F346C0">
      <w:pPr>
        <w:pStyle w:val="Akapitzlist"/>
        <w:spacing w:before="120"/>
        <w:ind w:left="142"/>
        <w:rPr>
          <w:rFonts w:ascii="Verdana" w:hAnsi="Verdana" w:cs="Arial"/>
          <w:sz w:val="18"/>
          <w:szCs w:val="18"/>
        </w:rPr>
      </w:pPr>
    </w:p>
    <w:p w14:paraId="2E3813D5" w14:textId="77777777" w:rsidR="00372D36" w:rsidRPr="00611A57" w:rsidRDefault="00372D36" w:rsidP="00F346C0">
      <w:pPr>
        <w:pStyle w:val="Akapitzlist"/>
        <w:spacing w:before="120"/>
        <w:ind w:left="142"/>
        <w:rPr>
          <w:rFonts w:ascii="Verdana" w:hAnsi="Verdana" w:cs="Arial"/>
          <w:sz w:val="18"/>
          <w:szCs w:val="18"/>
        </w:rPr>
      </w:pPr>
    </w:p>
    <w:p w14:paraId="3FC3D9C5" w14:textId="7C400E8D" w:rsidR="003E6756" w:rsidRPr="00611A57" w:rsidRDefault="003E6756" w:rsidP="00F739CC">
      <w:pPr>
        <w:pStyle w:val="Akapitzlist"/>
        <w:spacing w:before="120"/>
        <w:ind w:left="709"/>
        <w:rPr>
          <w:rFonts w:ascii="Verdana" w:hAnsi="Verdana" w:cs="Arial"/>
          <w:sz w:val="18"/>
          <w:szCs w:val="18"/>
        </w:rPr>
      </w:pPr>
      <w:r w:rsidRPr="00611A57">
        <w:rPr>
          <w:rFonts w:ascii="Verdana" w:hAnsi="Verdana" w:cs="Arial"/>
          <w:sz w:val="18"/>
          <w:szCs w:val="18"/>
        </w:rPr>
        <w:t>Wybór</w:t>
      </w:r>
      <w:r w:rsidR="005301AB" w:rsidRPr="00611A57">
        <w:rPr>
          <w:rFonts w:ascii="Verdana" w:hAnsi="Verdana" w:cs="Arial"/>
          <w:sz w:val="18"/>
          <w:szCs w:val="18"/>
        </w:rPr>
        <w:t xml:space="preserve"> naszej Oferty </w:t>
      </w:r>
      <w:r w:rsidR="00F74552" w:rsidRPr="00611A57">
        <w:rPr>
          <w:rFonts w:ascii="Verdana" w:hAnsi="Verdana" w:cs="Arial"/>
          <w:b/>
          <w:sz w:val="18"/>
          <w:szCs w:val="18"/>
        </w:rPr>
        <w:t xml:space="preserve">nie będzie / </w:t>
      </w:r>
      <w:r w:rsidR="005301AB" w:rsidRPr="00611A57">
        <w:rPr>
          <w:rFonts w:ascii="Verdana" w:hAnsi="Verdana" w:cs="Arial"/>
          <w:b/>
          <w:sz w:val="18"/>
          <w:szCs w:val="18"/>
        </w:rPr>
        <w:t>będzie</w:t>
      </w:r>
      <w:r w:rsidRPr="00611A57">
        <w:rPr>
          <w:rFonts w:ascii="Verdana" w:hAnsi="Verdana" w:cs="Arial"/>
          <w:sz w:val="18"/>
          <w:szCs w:val="18"/>
        </w:rPr>
        <w:t xml:space="preserve"> prowadzić do powstania u Zamawiającego obowiązku podatkowego.</w:t>
      </w:r>
      <w:r w:rsidR="00F74552" w:rsidRPr="00611A57">
        <w:rPr>
          <w:rFonts w:ascii="Verdana" w:hAnsi="Verdana" w:cs="Arial"/>
          <w:sz w:val="18"/>
          <w:szCs w:val="18"/>
        </w:rPr>
        <w:t xml:space="preserve"> </w:t>
      </w:r>
    </w:p>
    <w:p w14:paraId="57863321" w14:textId="77ACDEDF" w:rsidR="005301AB" w:rsidRPr="00611A57" w:rsidRDefault="00F74552" w:rsidP="00F739CC">
      <w:pPr>
        <w:pStyle w:val="Akapitzlist"/>
        <w:spacing w:before="120"/>
        <w:ind w:left="709"/>
        <w:rPr>
          <w:rFonts w:ascii="Verdana" w:hAnsi="Verdana" w:cs="Arial"/>
          <w:sz w:val="18"/>
          <w:szCs w:val="18"/>
        </w:rPr>
      </w:pPr>
      <w:r w:rsidRPr="00611A57">
        <w:rPr>
          <w:rFonts w:ascii="Verdana" w:hAnsi="Verdana" w:cs="Arial"/>
          <w:b/>
          <w:sz w:val="18"/>
          <w:szCs w:val="18"/>
        </w:rPr>
        <w:t>Jeśli tak</w:t>
      </w:r>
      <w:r w:rsidRPr="00611A57">
        <w:rPr>
          <w:rFonts w:ascii="Verdana" w:hAnsi="Verdana" w:cs="Arial"/>
          <w:sz w:val="18"/>
          <w:szCs w:val="18"/>
        </w:rPr>
        <w:t>, w</w:t>
      </w:r>
      <w:r w:rsidR="003E6756" w:rsidRPr="00611A57">
        <w:rPr>
          <w:rFonts w:ascii="Verdana" w:hAnsi="Verdana" w:cs="Arial"/>
          <w:sz w:val="18"/>
          <w:szCs w:val="18"/>
        </w:rPr>
        <w:t>skazujemy nazwę (rodzaj) towaru lub usługi, których dostawa lub świadczenie będzie prowadzić do jego powstania, oraz wskazując ich wartość bez kwoty podatku</w:t>
      </w:r>
      <w:r w:rsidRPr="00611A57">
        <w:rPr>
          <w:rFonts w:ascii="Verdana" w:hAnsi="Verdana" w:cs="Arial"/>
          <w:sz w:val="18"/>
          <w:szCs w:val="18"/>
        </w:rPr>
        <w:t xml:space="preserve"> oraz stawkę podatku, która zgodnie z wiedza wykonawcy, będzie miała zastosowanie</w:t>
      </w:r>
      <w:r w:rsidR="003E6756" w:rsidRPr="00611A57">
        <w:rPr>
          <w:rFonts w:ascii="Verdana" w:hAnsi="Verdana" w:cs="Arial"/>
          <w:sz w:val="18"/>
          <w:szCs w:val="18"/>
        </w:rPr>
        <w:t>:</w:t>
      </w:r>
      <w:r w:rsidR="005301AB" w:rsidRPr="00611A57">
        <w:rPr>
          <w:rFonts w:ascii="Verdana" w:hAnsi="Verdana" w:cs="Arial"/>
          <w:sz w:val="18"/>
          <w:szCs w:val="18"/>
        </w:rPr>
        <w:t xml:space="preserve">  </w:t>
      </w:r>
      <w:r w:rsidR="003E6756" w:rsidRPr="00611A57">
        <w:rPr>
          <w:rFonts w:ascii="Verdana" w:hAnsi="Verdana" w:cs="Arial"/>
          <w:sz w:val="18"/>
          <w:szCs w:val="18"/>
        </w:rPr>
        <w:t xml:space="preserve">…………………………………………… </w:t>
      </w:r>
      <w:r w:rsidR="00C830AB" w:rsidRPr="00611A57">
        <w:rPr>
          <w:rFonts w:ascii="Verdana" w:hAnsi="Verdana" w:cs="Arial"/>
          <w:i/>
          <w:sz w:val="18"/>
          <w:szCs w:val="18"/>
        </w:rPr>
        <w:t>(do wypełnienia dla Wykonawcy zagranicznego)</w:t>
      </w:r>
    </w:p>
    <w:p w14:paraId="52646DA7" w14:textId="1E1C790B" w:rsidR="005301AB" w:rsidRDefault="00540974"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Zapoznaliśmy się i w pełni akceptujemy treść </w:t>
      </w:r>
      <w:r w:rsidR="004D73CB" w:rsidRPr="00611A57">
        <w:rPr>
          <w:rFonts w:ascii="Verdana" w:hAnsi="Verdana" w:cs="Arial"/>
          <w:sz w:val="18"/>
          <w:szCs w:val="18"/>
        </w:rPr>
        <w:t>SWZ</w:t>
      </w:r>
      <w:r w:rsidR="002F4DB3" w:rsidRPr="00611A57">
        <w:rPr>
          <w:rFonts w:ascii="Verdana" w:hAnsi="Verdana" w:cs="Arial"/>
          <w:sz w:val="18"/>
          <w:szCs w:val="18"/>
        </w:rPr>
        <w:t xml:space="preserve">, (w tym </w:t>
      </w:r>
      <w:r w:rsidR="0074733C">
        <w:rPr>
          <w:rFonts w:ascii="Verdana" w:hAnsi="Verdana" w:cs="Arial"/>
          <w:sz w:val="18"/>
          <w:szCs w:val="18"/>
        </w:rPr>
        <w:t>OWZ</w:t>
      </w:r>
      <w:r w:rsidR="002F4DB3" w:rsidRPr="00611A57">
        <w:rPr>
          <w:rFonts w:ascii="Verdana" w:hAnsi="Verdana" w:cs="Arial"/>
          <w:sz w:val="18"/>
          <w:szCs w:val="18"/>
        </w:rPr>
        <w:t>)</w:t>
      </w:r>
      <w:r w:rsidR="00F74552" w:rsidRPr="00611A57">
        <w:rPr>
          <w:rFonts w:ascii="Verdana" w:hAnsi="Verdana" w:cs="Arial"/>
          <w:sz w:val="18"/>
          <w:szCs w:val="18"/>
        </w:rPr>
        <w:t>, treść wyjaśnień i modyfikacji SWZ</w:t>
      </w:r>
      <w:r w:rsidRPr="00611A57">
        <w:rPr>
          <w:rFonts w:ascii="Verdana" w:hAnsi="Verdana" w:cs="Arial"/>
          <w:sz w:val="18"/>
          <w:szCs w:val="18"/>
        </w:rPr>
        <w:t xml:space="preserve"> wraz ze wszystkimi załącznikami i nie wnosimy do nich zastrzeżeń a w przypadku wyboru naszej oferty zobowiązujemy się do zawarcia umowy, zgodnie ze wzorem załączonym do </w:t>
      </w:r>
      <w:r w:rsidR="004D73CB" w:rsidRPr="00611A57">
        <w:rPr>
          <w:rFonts w:ascii="Verdana" w:hAnsi="Verdana" w:cs="Arial"/>
          <w:sz w:val="18"/>
          <w:szCs w:val="18"/>
        </w:rPr>
        <w:t>SWZ</w:t>
      </w:r>
      <w:r w:rsidRPr="00611A57">
        <w:rPr>
          <w:rFonts w:ascii="Verdana" w:hAnsi="Verdana" w:cs="Arial"/>
          <w:sz w:val="18"/>
          <w:szCs w:val="18"/>
        </w:rPr>
        <w:t>.</w:t>
      </w:r>
      <w:r w:rsidR="00F559B5" w:rsidRPr="00611A57">
        <w:rPr>
          <w:rFonts w:ascii="Verdana" w:hAnsi="Verdana" w:cs="Arial"/>
          <w:sz w:val="18"/>
          <w:szCs w:val="18"/>
        </w:rPr>
        <w:t xml:space="preserve"> </w:t>
      </w:r>
    </w:p>
    <w:p w14:paraId="522B6431" w14:textId="6BFFCF41" w:rsidR="00D62F15" w:rsidRPr="00611A57" w:rsidRDefault="00540974"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Oświadczamy, że zapoznaliśmy się z zasadami określonymi w Kodeksie Postępowania dla Partnerów Biznesowych Spółek GK PGE oraz w Dobrych praktykach zakupowych. </w:t>
      </w:r>
      <w:bookmarkStart w:id="2" w:name="_Hlk186789888"/>
      <w:r w:rsidR="00D62F15" w:rsidRPr="00611A57">
        <w:rPr>
          <w:rFonts w:ascii="Verdana" w:hAnsi="Verdana" w:cs="Arial"/>
          <w:sz w:val="18"/>
          <w:szCs w:val="18"/>
        </w:rPr>
        <w:t xml:space="preserve">(zamieszczonych na stronie internetowej  Spółki PGE Ekoserwis S.A.: </w:t>
      </w:r>
      <w:hyperlink r:id="rId11" w:history="1">
        <w:r w:rsidR="00D62F15" w:rsidRPr="00611A57">
          <w:rPr>
            <w:rStyle w:val="Hipercze"/>
            <w:rFonts w:ascii="Verdana" w:hAnsi="Verdana" w:cs="Arial"/>
            <w:sz w:val="18"/>
            <w:szCs w:val="18"/>
          </w:rPr>
          <w:t>https://pgeekoserwis.pl/</w:t>
        </w:r>
      </w:hyperlink>
      <w:r w:rsidR="00D62F15" w:rsidRPr="00611A57">
        <w:rPr>
          <w:rFonts w:ascii="Verdana" w:hAnsi="Verdana" w:cs="Arial"/>
          <w:b/>
          <w:sz w:val="18"/>
          <w:szCs w:val="18"/>
        </w:rPr>
        <w:t xml:space="preserve"> </w:t>
      </w:r>
      <w:r w:rsidR="00D62F15" w:rsidRPr="00611A57">
        <w:rPr>
          <w:rFonts w:ascii="Verdana" w:hAnsi="Verdana" w:cs="Arial"/>
          <w:sz w:val="18"/>
          <w:szCs w:val="18"/>
        </w:rPr>
        <w:t>w  zakładce: „O Spółce /</w:t>
      </w:r>
      <w:r w:rsidR="00D62F15" w:rsidRPr="00611A57">
        <w:rPr>
          <w:rFonts w:ascii="Verdana" w:hAnsi="Verdana" w:cs="Arial"/>
          <w:b/>
          <w:sz w:val="18"/>
          <w:szCs w:val="18"/>
        </w:rPr>
        <w:t xml:space="preserve"> </w:t>
      </w:r>
      <w:r w:rsidR="00D62F15" w:rsidRPr="00611A57">
        <w:rPr>
          <w:rFonts w:ascii="Verdana" w:hAnsi="Verdana" w:cs="Arial"/>
          <w:sz w:val="18"/>
          <w:szCs w:val="18"/>
        </w:rPr>
        <w:t>Nasze Standar</w:t>
      </w:r>
      <w:r w:rsidR="00D62F15" w:rsidRPr="00611A57">
        <w:rPr>
          <w:rFonts w:ascii="Verdana" w:hAnsi="Verdana" w:cs="Arial"/>
          <w:bCs/>
          <w:sz w:val="18"/>
          <w:szCs w:val="18"/>
        </w:rPr>
        <w:t>dy</w:t>
      </w:r>
      <w:r w:rsidR="00D62F15" w:rsidRPr="00611A57">
        <w:rPr>
          <w:rFonts w:ascii="Verdana" w:hAnsi="Verdana" w:cs="Arial"/>
          <w:sz w:val="18"/>
          <w:szCs w:val="18"/>
        </w:rPr>
        <w:t xml:space="preserve">”) lub zakładka </w:t>
      </w:r>
      <w:r w:rsidR="00D62F15" w:rsidRPr="00611A57">
        <w:rPr>
          <w:rFonts w:ascii="Verdana" w:hAnsi="Verdana" w:cs="Arial"/>
          <w:bCs/>
          <w:sz w:val="18"/>
          <w:szCs w:val="18"/>
        </w:rPr>
        <w:t>„Zakupy”</w:t>
      </w:r>
      <w:bookmarkEnd w:id="2"/>
      <w:r w:rsidR="00D62F15" w:rsidRPr="00611A57">
        <w:rPr>
          <w:rFonts w:ascii="Verdana" w:hAnsi="Verdana" w:cs="Arial"/>
          <w:bCs/>
          <w:sz w:val="18"/>
          <w:szCs w:val="18"/>
        </w:rPr>
        <w:t>.</w:t>
      </w:r>
    </w:p>
    <w:p w14:paraId="71CF7263" w14:textId="3B8AAD69" w:rsidR="005301AB" w:rsidRPr="00611A57" w:rsidRDefault="00540974" w:rsidP="0074733C">
      <w:pPr>
        <w:pStyle w:val="Akapitzlist"/>
        <w:spacing w:before="120" w:after="120"/>
        <w:ind w:left="709"/>
        <w:contextualSpacing w:val="0"/>
        <w:rPr>
          <w:rFonts w:ascii="Verdana" w:hAnsi="Verdana" w:cs="Arial"/>
          <w:sz w:val="18"/>
          <w:szCs w:val="18"/>
        </w:rPr>
      </w:pPr>
      <w:r w:rsidRPr="00611A57">
        <w:rPr>
          <w:rFonts w:ascii="Verdana" w:hAnsi="Verdana" w:cs="Arial"/>
          <w:sz w:val="18"/>
          <w:szCs w:val="18"/>
        </w:rPr>
        <w:t xml:space="preserve">W przypadku wyboru naszej Oferty ostatecznej zapewniamy, że my, nasi pracownicy, współpracownicy, osoby, przy pomocy, których będziemy świadczyć </w:t>
      </w:r>
      <w:r w:rsidRPr="00611A57">
        <w:rPr>
          <w:rFonts w:ascii="Verdana" w:hAnsi="Verdana" w:cs="Arial"/>
          <w:sz w:val="18"/>
          <w:szCs w:val="18"/>
        </w:rPr>
        <w:lastRenderedPageBreak/>
        <w:t>usługi/dostawy/roboty budowlane</w:t>
      </w:r>
      <w:r w:rsidR="00EF3716" w:rsidRPr="00611A57">
        <w:rPr>
          <w:rStyle w:val="Odwoanieprzypisudolnego"/>
          <w:rFonts w:ascii="Verdana" w:hAnsi="Verdana" w:cs="Arial"/>
          <w:sz w:val="18"/>
          <w:szCs w:val="18"/>
        </w:rPr>
        <w:footnoteReference w:id="3"/>
      </w:r>
      <w:r w:rsidRPr="00611A57">
        <w:rPr>
          <w:rFonts w:ascii="Verdana" w:hAnsi="Verdana" w:cs="Arial"/>
          <w:sz w:val="18"/>
          <w:szCs w:val="18"/>
        </w:rPr>
        <w:t xml:space="preserve"> lub podwykonawcy będziemy przestrzegać wszystkich obowiązujących przepisów prawa oraz postanowień wyżej wymienionych dokumentów.</w:t>
      </w:r>
    </w:p>
    <w:p w14:paraId="19B09362" w14:textId="7D9E6C56" w:rsidR="00F74552" w:rsidRPr="00611A57" w:rsidRDefault="00F74552"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Podane w Ofercie elementy ceny obejmują przedmiot i zakres Zamówienia zgodnie z zasadami i warunkami określonymi w SWZ, a także uwzględniają wszystkie składniki związane z realizacją przedmiotu Zamówienia wpływające na wysokość ceny.</w:t>
      </w:r>
    </w:p>
    <w:p w14:paraId="5DB82EBD" w14:textId="6D9574D9" w:rsidR="00542989" w:rsidRPr="00611A57" w:rsidRDefault="00542989"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Oświadczamy, że </w:t>
      </w:r>
      <w:r w:rsidRPr="00611A57">
        <w:rPr>
          <w:rFonts w:ascii="Verdana" w:hAnsi="Verdana" w:cs="Arial"/>
          <w:b/>
          <w:sz w:val="18"/>
          <w:szCs w:val="18"/>
          <w:highlight w:val="yellow"/>
        </w:rPr>
        <w:t>jesteśmy/nie jesteśmy</w:t>
      </w:r>
      <w:r w:rsidR="00EF3716" w:rsidRPr="00611A57">
        <w:rPr>
          <w:rStyle w:val="Odwoanieprzypisudolnego"/>
          <w:rFonts w:ascii="Verdana" w:hAnsi="Verdana" w:cs="Arial"/>
          <w:sz w:val="18"/>
          <w:szCs w:val="18"/>
        </w:rPr>
        <w:footnoteReference w:id="4"/>
      </w:r>
      <w:r w:rsidRPr="00611A57">
        <w:rPr>
          <w:rFonts w:ascii="Verdana" w:hAnsi="Verdana" w:cs="Arial"/>
          <w:sz w:val="18"/>
          <w:szCs w:val="18"/>
        </w:rPr>
        <w:t xml:space="preserve"> czynnym podatnikiem VAT/ jesteśmy w trakcie rejestracji jako płatnik podatku VAT i załączamy do oferty kopię deklaracji VAT-R</w:t>
      </w:r>
      <w:r w:rsidR="00EF3716" w:rsidRPr="00611A57">
        <w:rPr>
          <w:rStyle w:val="Odwoanieprzypisudolnego"/>
          <w:rFonts w:ascii="Verdana" w:hAnsi="Verdana" w:cs="Arial"/>
          <w:sz w:val="18"/>
          <w:szCs w:val="18"/>
        </w:rPr>
        <w:footnoteReference w:id="5"/>
      </w:r>
      <w:r w:rsidRPr="00611A57">
        <w:rPr>
          <w:rFonts w:ascii="Verdana" w:hAnsi="Verdana" w:cs="Arial"/>
          <w:sz w:val="18"/>
          <w:szCs w:val="18"/>
        </w:rPr>
        <w:t xml:space="preserve"> /posiadamy nr identyfikacji podatkowej VAT UE</w:t>
      </w:r>
      <w:r w:rsidR="00EF3716" w:rsidRPr="00611A57">
        <w:rPr>
          <w:rStyle w:val="Odwoanieprzypisudolnego"/>
          <w:rFonts w:ascii="Verdana" w:hAnsi="Verdana" w:cs="Arial"/>
          <w:sz w:val="18"/>
          <w:szCs w:val="18"/>
        </w:rPr>
        <w:footnoteReference w:id="6"/>
      </w:r>
      <w:r w:rsidRPr="00611A57">
        <w:rPr>
          <w:rFonts w:ascii="Verdana" w:hAnsi="Verdana" w:cs="Arial"/>
          <w:sz w:val="18"/>
          <w:szCs w:val="18"/>
        </w:rPr>
        <w:t xml:space="preserve">:………. </w:t>
      </w:r>
    </w:p>
    <w:p w14:paraId="626A075C" w14:textId="52B68E18" w:rsidR="00542989" w:rsidRPr="00611A57" w:rsidRDefault="00542989"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Oświadczamy, że </w:t>
      </w:r>
      <w:r w:rsidRPr="00611A57">
        <w:rPr>
          <w:rFonts w:ascii="Verdana" w:hAnsi="Verdana" w:cs="Arial"/>
          <w:b/>
          <w:sz w:val="18"/>
          <w:szCs w:val="18"/>
          <w:highlight w:val="yellow"/>
        </w:rPr>
        <w:t>jesteśmy/nie jesteśmy</w:t>
      </w:r>
      <w:r w:rsidR="00EF3716" w:rsidRPr="00611A57">
        <w:rPr>
          <w:rStyle w:val="Odwoanieprzypisudolnego"/>
          <w:rFonts w:ascii="Verdana" w:hAnsi="Verdana" w:cs="Arial"/>
          <w:sz w:val="18"/>
          <w:szCs w:val="18"/>
        </w:rPr>
        <w:footnoteReference w:id="7"/>
      </w:r>
      <w:r w:rsidR="00057485">
        <w:rPr>
          <w:rFonts w:ascii="Verdana" w:hAnsi="Verdana" w:cs="Arial"/>
          <w:b/>
          <w:sz w:val="18"/>
          <w:szCs w:val="18"/>
        </w:rPr>
        <w:t xml:space="preserve"> </w:t>
      </w:r>
      <w:r w:rsidRPr="00611A57">
        <w:rPr>
          <w:rFonts w:ascii="Verdana" w:hAnsi="Verdana" w:cs="Arial"/>
          <w:sz w:val="18"/>
          <w:szCs w:val="18"/>
        </w:rPr>
        <w:t>mikroprzedsiębiorstwem bądź małym lub średnim przedsiębiorstwem</w:t>
      </w:r>
      <w:r w:rsidR="00242697" w:rsidRPr="00611A57">
        <w:rPr>
          <w:rFonts w:ascii="Verdana" w:hAnsi="Verdana" w:cs="Arial"/>
          <w:sz w:val="18"/>
          <w:szCs w:val="18"/>
        </w:rPr>
        <w:t>.</w:t>
      </w:r>
    </w:p>
    <w:p w14:paraId="57B5C0F2" w14:textId="21D02AD3" w:rsidR="002D7940" w:rsidRPr="00611A57" w:rsidRDefault="002D7940"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bCs/>
          <w:iCs/>
          <w:sz w:val="18"/>
          <w:szCs w:val="18"/>
        </w:rPr>
        <w:t xml:space="preserve">Wykonawca oświadcza, iż </w:t>
      </w:r>
      <w:r w:rsidRPr="00611A57">
        <w:rPr>
          <w:rFonts w:ascii="Verdana" w:hAnsi="Verdana" w:cs="Arial"/>
          <w:b/>
          <w:bCs/>
          <w:iCs/>
          <w:sz w:val="18"/>
          <w:szCs w:val="18"/>
          <w:highlight w:val="yellow"/>
        </w:rPr>
        <w:t>powołał / nie powołał</w:t>
      </w:r>
      <w:r w:rsidRPr="00611A57">
        <w:rPr>
          <w:rFonts w:ascii="Verdana" w:hAnsi="Verdana" w:cs="Arial"/>
          <w:bCs/>
          <w:iCs/>
          <w:sz w:val="18"/>
          <w:szCs w:val="18"/>
          <w:highlight w:val="yellow"/>
        </w:rPr>
        <w:t xml:space="preserve"> </w:t>
      </w:r>
      <w:r w:rsidRPr="00611A57">
        <w:rPr>
          <w:rFonts w:ascii="Verdana" w:hAnsi="Verdana" w:cs="Arial"/>
          <w:bCs/>
          <w:iCs/>
          <w:sz w:val="18"/>
          <w:szCs w:val="18"/>
          <w:highlight w:val="yellow"/>
          <w:vertAlign w:val="superscript"/>
        </w:rPr>
        <w:t>4</w:t>
      </w:r>
      <w:r w:rsidRPr="00611A57">
        <w:rPr>
          <w:rFonts w:ascii="Verdana" w:hAnsi="Verdana" w:cs="Arial"/>
          <w:bCs/>
          <w:iCs/>
          <w:sz w:val="18"/>
          <w:szCs w:val="18"/>
        </w:rPr>
        <w:t xml:space="preserve"> Inspektora Ochrony Danych Osobowych lub inną osobę kontaktową we wszelkich sprawach związanych z ochroną danych osobowych, adres e-mail: .............</w:t>
      </w:r>
    </w:p>
    <w:p w14:paraId="3E642E2F" w14:textId="53073CD6" w:rsidR="005301AB" w:rsidRPr="00611A57" w:rsidRDefault="00540974"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Otrzymaliśmy konieczne informacje do przygotowania Oferty i wykonania zamówienia.</w:t>
      </w:r>
    </w:p>
    <w:p w14:paraId="7260F9D8" w14:textId="400A0CB4" w:rsidR="00842BE6" w:rsidRPr="00611A57" w:rsidRDefault="00842BE6"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Oświadczamy, że przedmiot Oferty jest zgodny z opisem Przedmiotu Zakupu.</w:t>
      </w:r>
    </w:p>
    <w:p w14:paraId="244CA268" w14:textId="366EE325" w:rsidR="00540974" w:rsidRPr="00611A57" w:rsidRDefault="00540974" w:rsidP="0074733C">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Oświadczamy, że przy realizacji </w:t>
      </w:r>
      <w:r w:rsidR="003F1C19" w:rsidRPr="00611A57">
        <w:rPr>
          <w:rFonts w:ascii="Verdana" w:hAnsi="Verdana" w:cs="Arial"/>
          <w:sz w:val="18"/>
          <w:szCs w:val="18"/>
          <w:lang w:eastAsia="pl-PL"/>
        </w:rPr>
        <w:t xml:space="preserve">zamówienia </w:t>
      </w:r>
      <w:r w:rsidRPr="00611A57">
        <w:rPr>
          <w:rFonts w:ascii="Verdana" w:hAnsi="Verdana" w:cs="Arial"/>
          <w:sz w:val="18"/>
          <w:szCs w:val="18"/>
          <w:lang w:eastAsia="pl-PL"/>
        </w:rPr>
        <w:t xml:space="preserve">nie będziemy korzystać z </w:t>
      </w:r>
      <w:r w:rsidR="0008582E" w:rsidRPr="00611A57">
        <w:rPr>
          <w:rFonts w:ascii="Verdana" w:hAnsi="Verdana" w:cs="Arial"/>
          <w:sz w:val="18"/>
          <w:szCs w:val="18"/>
          <w:lang w:eastAsia="pl-PL"/>
        </w:rPr>
        <w:t> </w:t>
      </w:r>
      <w:r w:rsidRPr="00611A57">
        <w:rPr>
          <w:rFonts w:ascii="Verdana" w:hAnsi="Verdana" w:cs="Arial"/>
          <w:sz w:val="18"/>
          <w:szCs w:val="18"/>
          <w:lang w:eastAsia="pl-PL"/>
        </w:rPr>
        <w:t>podwykonawców</w:t>
      </w:r>
      <w:r w:rsidR="00EF3716" w:rsidRPr="00611A57">
        <w:rPr>
          <w:rFonts w:ascii="Verdana" w:hAnsi="Verdana" w:cs="Arial"/>
          <w:sz w:val="18"/>
          <w:szCs w:val="18"/>
          <w:lang w:eastAsia="pl-PL"/>
        </w:rPr>
        <w:t xml:space="preserve"> </w:t>
      </w:r>
      <w:r w:rsidRPr="00611A57">
        <w:rPr>
          <w:rFonts w:ascii="Verdana" w:hAnsi="Verdana" w:cs="Arial"/>
          <w:sz w:val="18"/>
          <w:szCs w:val="18"/>
          <w:lang w:eastAsia="pl-PL"/>
        </w:rPr>
        <w:t xml:space="preserve">/ Oświadczamy, że realizację niżej wymienionych części </w:t>
      </w:r>
      <w:r w:rsidR="003F1C19" w:rsidRPr="00611A57">
        <w:rPr>
          <w:rFonts w:ascii="Verdana" w:hAnsi="Verdana" w:cs="Arial"/>
          <w:sz w:val="18"/>
          <w:szCs w:val="18"/>
          <w:lang w:eastAsia="pl-PL"/>
        </w:rPr>
        <w:t xml:space="preserve">zamówienia </w:t>
      </w:r>
      <w:r w:rsidRPr="00611A57">
        <w:rPr>
          <w:rFonts w:ascii="Verdana" w:hAnsi="Verdana" w:cs="Arial"/>
          <w:sz w:val="18"/>
          <w:szCs w:val="18"/>
          <w:lang w:eastAsia="pl-PL"/>
        </w:rPr>
        <w:t>powierzymy podwykonawcom</w:t>
      </w:r>
      <w:r w:rsidRPr="00611A57">
        <w:rPr>
          <w:rStyle w:val="Odwoanieprzypisudolnego"/>
          <w:rFonts w:ascii="Verdana" w:hAnsi="Verdana" w:cs="Arial"/>
          <w:sz w:val="18"/>
          <w:szCs w:val="18"/>
          <w:lang w:eastAsia="pl-PL"/>
        </w:rPr>
        <w:footnoteReference w:id="8"/>
      </w:r>
      <w:r w:rsidRPr="00611A57">
        <w:rPr>
          <w:rFonts w:ascii="Verdana" w:hAnsi="Verdana" w:cs="Arial"/>
          <w:sz w:val="18"/>
          <w:szCs w:val="18"/>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6"/>
      </w:tblGrid>
      <w:tr w:rsidR="00540974" w:rsidRPr="00D21BDC" w14:paraId="6E470EA2" w14:textId="77777777" w:rsidTr="00611A57">
        <w:tc>
          <w:tcPr>
            <w:tcW w:w="691" w:type="dxa"/>
            <w:tcBorders>
              <w:top w:val="single" w:sz="8" w:space="0" w:color="auto"/>
              <w:left w:val="single" w:sz="8" w:space="0" w:color="auto"/>
              <w:bottom w:val="single" w:sz="8" w:space="0" w:color="auto"/>
              <w:right w:val="single" w:sz="8" w:space="0" w:color="auto"/>
            </w:tcBorders>
            <w:shd w:val="clear" w:color="auto" w:fill="1A7466"/>
            <w:tcMar>
              <w:top w:w="0" w:type="dxa"/>
              <w:left w:w="108" w:type="dxa"/>
              <w:bottom w:w="0" w:type="dxa"/>
              <w:right w:w="108" w:type="dxa"/>
            </w:tcMar>
            <w:vAlign w:val="center"/>
          </w:tcPr>
          <w:p w14:paraId="2AFF47C0" w14:textId="685034A0" w:rsidR="00540974" w:rsidRPr="00611A57" w:rsidRDefault="002F4DB3" w:rsidP="00360A08">
            <w:pPr>
              <w:overflowPunct w:val="0"/>
              <w:autoSpaceDE w:val="0"/>
              <w:autoSpaceDN w:val="0"/>
              <w:spacing w:before="120" w:line="360" w:lineRule="auto"/>
              <w:contextualSpacing/>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Lp.</w:t>
            </w:r>
          </w:p>
        </w:tc>
        <w:tc>
          <w:tcPr>
            <w:tcW w:w="350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1E704DAB" w14:textId="0D22325B" w:rsidR="00540974" w:rsidRPr="00611A57" w:rsidRDefault="002F4DB3" w:rsidP="008147B7">
            <w:pPr>
              <w:overflowPunct w:val="0"/>
              <w:autoSpaceDE w:val="0"/>
              <w:autoSpaceDN w:val="0"/>
              <w:spacing w:line="240" w:lineRule="auto"/>
              <w:contextualSpacing/>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Podwykonawca /</w:t>
            </w:r>
            <w:r w:rsidRPr="00611A57">
              <w:rPr>
                <w:rFonts w:ascii="Verdana" w:eastAsiaTheme="minorHAnsi" w:hAnsi="Verdana"/>
                <w:b/>
                <w:bCs/>
                <w:color w:val="000000" w:themeColor="text1"/>
                <w:sz w:val="18"/>
                <w:szCs w:val="18"/>
              </w:rPr>
              <w:br/>
              <w:t xml:space="preserve">Dalszy Podwykonawca </w:t>
            </w:r>
            <w:r w:rsidRPr="00611A57">
              <w:rPr>
                <w:rFonts w:ascii="Verdana" w:eastAsiaTheme="minorHAnsi" w:hAnsi="Verdana"/>
                <w:b/>
                <w:bCs/>
                <w:color w:val="000000" w:themeColor="text1"/>
                <w:sz w:val="18"/>
                <w:szCs w:val="18"/>
              </w:rPr>
              <w:br/>
              <w:t>(Nazwa, adres)</w:t>
            </w:r>
          </w:p>
        </w:tc>
        <w:tc>
          <w:tcPr>
            <w:tcW w:w="406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55606672" w14:textId="5E72AE75" w:rsidR="00540974" w:rsidRPr="00611A57" w:rsidRDefault="002F4DB3">
            <w:pPr>
              <w:overflowPunct w:val="0"/>
              <w:autoSpaceDE w:val="0"/>
              <w:autoSpaceDN w:val="0"/>
              <w:spacing w:before="120" w:line="240" w:lineRule="auto"/>
              <w:contextualSpacing/>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Przedmiot i zakres [%] podwykonawstwa</w:t>
            </w:r>
          </w:p>
        </w:tc>
      </w:tr>
      <w:tr w:rsidR="00540974" w:rsidRPr="00D21BDC" w14:paraId="771E394D" w14:textId="77777777" w:rsidTr="008147B7">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095A48" w14:textId="7258A506" w:rsidR="00540974" w:rsidRPr="00611A57"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611A57">
              <w:rPr>
                <w:rFonts w:ascii="Verdana" w:eastAsiaTheme="minorHAnsi" w:hAnsi="Verdana"/>
                <w:sz w:val="18"/>
                <w:szCs w:val="18"/>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7CD958B0" w14:textId="5A760C9A" w:rsidR="00540974" w:rsidRPr="00611A57"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611A57">
              <w:rPr>
                <w:rFonts w:ascii="Verdana" w:eastAsiaTheme="minorHAnsi" w:hAnsi="Verdana"/>
                <w:sz w:val="18"/>
                <w:szCs w:val="18"/>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92C64A7" w14:textId="183F336A" w:rsidR="00540974" w:rsidRPr="00611A57"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611A57">
              <w:rPr>
                <w:rFonts w:ascii="Verdana" w:eastAsiaTheme="minorHAnsi" w:hAnsi="Verdana"/>
                <w:sz w:val="18"/>
                <w:szCs w:val="18"/>
              </w:rPr>
              <w:t>……..</w:t>
            </w:r>
          </w:p>
        </w:tc>
      </w:tr>
    </w:tbl>
    <w:p w14:paraId="38FB96E6" w14:textId="77777777" w:rsidR="00B20280" w:rsidRPr="00611A57" w:rsidRDefault="00B20280" w:rsidP="00B20280">
      <w:pPr>
        <w:rPr>
          <w:rFonts w:ascii="Verdana" w:hAnsi="Verdana"/>
          <w:b/>
          <w:sz w:val="18"/>
          <w:szCs w:val="18"/>
        </w:rPr>
      </w:pPr>
    </w:p>
    <w:p w14:paraId="00A0FD9C" w14:textId="77777777" w:rsidR="005301AB" w:rsidRPr="00611A57" w:rsidRDefault="00540974"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Uważamy się za związanych niniejszą Ofertą przez okres 60 dni od upływu terminu składania Ofert.</w:t>
      </w:r>
    </w:p>
    <w:p w14:paraId="265A9814" w14:textId="465B44A2" w:rsidR="00F74552" w:rsidRPr="00611A57" w:rsidRDefault="00F74552"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Oświadczamy, iż akceptujemy termin realizacji Zamówienia wskazany przez Zamawiającego w SWZ</w:t>
      </w:r>
      <w:r w:rsidR="009D4E53" w:rsidRPr="00611A57">
        <w:rPr>
          <w:rFonts w:ascii="Verdana" w:hAnsi="Verdana" w:cs="Arial"/>
          <w:bCs/>
          <w:sz w:val="18"/>
          <w:szCs w:val="18"/>
          <w:lang w:eastAsia="pl-PL"/>
        </w:rPr>
        <w:t>.</w:t>
      </w:r>
    </w:p>
    <w:p w14:paraId="3B2E0970" w14:textId="407A13E9" w:rsidR="005301AB" w:rsidRPr="00611A57" w:rsidRDefault="00540974"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Oświadczamy, iż zachowamy poufność danych uzyskanych w toku postępowania zakupowego.</w:t>
      </w:r>
    </w:p>
    <w:p w14:paraId="702CD744" w14:textId="0CE2B4DD" w:rsidR="00F83AC8" w:rsidRPr="00611A57" w:rsidRDefault="00540974"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Oświadczamy, że informacje zawarte na stronach …………….. Oferty stanowią informacje wyłącznie do użytku Zamawiającego.</w:t>
      </w:r>
    </w:p>
    <w:p w14:paraId="70413981" w14:textId="20F54B11" w:rsidR="00F346C0" w:rsidRPr="0074733C" w:rsidRDefault="00366866" w:rsidP="008147B7">
      <w:pPr>
        <w:pStyle w:val="Akapitzlist"/>
        <w:numPr>
          <w:ilvl w:val="3"/>
          <w:numId w:val="13"/>
        </w:numPr>
        <w:ind w:left="709" w:hanging="425"/>
        <w:rPr>
          <w:rFonts w:ascii="Verdana" w:hAnsi="Verdana" w:cs="Arial"/>
          <w:bCs/>
          <w:sz w:val="18"/>
          <w:szCs w:val="18"/>
          <w:lang w:eastAsia="pl-PL"/>
        </w:rPr>
      </w:pPr>
      <w:r>
        <w:rPr>
          <w:rFonts w:ascii="Verdana" w:hAnsi="Verdana" w:cs="Arial"/>
          <w:bCs/>
          <w:sz w:val="18"/>
          <w:szCs w:val="18"/>
          <w:lang w:eastAsia="pl-PL"/>
        </w:rPr>
        <w:t xml:space="preserve">Oświadczamy, iż </w:t>
      </w:r>
      <w:r w:rsidRPr="003227CA">
        <w:rPr>
          <w:rFonts w:ascii="Verdana" w:hAnsi="Verdana" w:cs="Arial"/>
          <w:color w:val="000000" w:themeColor="text1"/>
          <w:sz w:val="18"/>
          <w:szCs w:val="18"/>
        </w:rPr>
        <w:t>udziela</w:t>
      </w:r>
      <w:r>
        <w:rPr>
          <w:rFonts w:ascii="Verdana" w:hAnsi="Verdana" w:cs="Arial"/>
          <w:color w:val="000000" w:themeColor="text1"/>
          <w:sz w:val="18"/>
          <w:szCs w:val="18"/>
        </w:rPr>
        <w:t>my</w:t>
      </w:r>
      <w:r w:rsidRPr="003227CA">
        <w:rPr>
          <w:rFonts w:ascii="Verdana" w:hAnsi="Verdana" w:cs="Arial"/>
          <w:color w:val="000000" w:themeColor="text1"/>
          <w:sz w:val="18"/>
          <w:szCs w:val="18"/>
        </w:rPr>
        <w:t xml:space="preserve"> gwarancji na poprawność i kompletność wykonanych robót przez okres min. 24 miesięcy</w:t>
      </w:r>
      <w:r>
        <w:rPr>
          <w:rFonts w:ascii="Verdana" w:hAnsi="Verdana" w:cs="Arial"/>
          <w:color w:val="000000" w:themeColor="text1"/>
          <w:sz w:val="18"/>
          <w:szCs w:val="18"/>
        </w:rPr>
        <w:t>.</w:t>
      </w:r>
    </w:p>
    <w:p w14:paraId="456392E3" w14:textId="368C87AA" w:rsidR="00F74552" w:rsidRPr="00611A57" w:rsidRDefault="00F74552" w:rsidP="008147B7">
      <w:pPr>
        <w:pStyle w:val="Akapitzlist"/>
        <w:numPr>
          <w:ilvl w:val="3"/>
          <w:numId w:val="13"/>
        </w:numPr>
        <w:spacing w:line="240" w:lineRule="auto"/>
        <w:ind w:left="709" w:hanging="425"/>
        <w:contextualSpacing w:val="0"/>
        <w:rPr>
          <w:rFonts w:ascii="Verdana" w:hAnsi="Verdana" w:cs="Arial"/>
          <w:sz w:val="18"/>
          <w:szCs w:val="18"/>
          <w:lang w:eastAsia="pl-PL"/>
        </w:rPr>
      </w:pPr>
      <w:r w:rsidRPr="00611A57">
        <w:rPr>
          <w:rFonts w:ascii="Verdana" w:hAnsi="Verdana" w:cs="Arial"/>
          <w:sz w:val="18"/>
          <w:szCs w:val="18"/>
          <w:lang w:eastAsia="pl-PL"/>
        </w:rPr>
        <w:t>Oświadczamy, że niedoszacowanie, pominięcie lub brak należytego rozpoznania przez nas zakresu przedmiotu Zamówienia nie jest podstawą do żądania zmiany ceny.</w:t>
      </w:r>
    </w:p>
    <w:p w14:paraId="1E4F37D4" w14:textId="0454A5F0" w:rsidR="00BF26B3" w:rsidRPr="00611A57" w:rsidRDefault="00BF26B3" w:rsidP="008147B7">
      <w:pPr>
        <w:pStyle w:val="Akapitzlist"/>
        <w:numPr>
          <w:ilvl w:val="3"/>
          <w:numId w:val="13"/>
        </w:numPr>
        <w:spacing w:before="120" w:line="240" w:lineRule="auto"/>
        <w:ind w:left="709" w:hanging="425"/>
        <w:contextualSpacing w:val="0"/>
        <w:rPr>
          <w:rFonts w:ascii="Verdana" w:hAnsi="Verdana" w:cs="Arial"/>
          <w:sz w:val="18"/>
          <w:szCs w:val="18"/>
          <w:lang w:eastAsia="pl-PL"/>
        </w:rPr>
      </w:pPr>
      <w:r w:rsidRPr="00611A57">
        <w:rPr>
          <w:rFonts w:ascii="Verdana" w:hAnsi="Verdana" w:cs="Arial"/>
          <w:bCs/>
          <w:sz w:val="18"/>
          <w:szCs w:val="18"/>
        </w:rPr>
        <w:t xml:space="preserve">Oświadczamy, iż akceptujemy treść dokumentu OWZ – Ogólne Warunki Zamówienia znajdującego się na stronie internetowej Zamawiającego pod linkiem: </w:t>
      </w:r>
      <w:bookmarkStart w:id="3" w:name="_Hlk186789936"/>
      <w:r w:rsidR="00D62F15" w:rsidRPr="00611A57">
        <w:rPr>
          <w:rFonts w:eastAsiaTheme="majorEastAsia"/>
        </w:rPr>
        <w:fldChar w:fldCharType="begin"/>
      </w:r>
      <w:r w:rsidR="00D62F15" w:rsidRPr="00611A57">
        <w:rPr>
          <w:rFonts w:ascii="Verdana" w:hAnsi="Verdana" w:cstheme="minorHAnsi"/>
          <w:sz w:val="18"/>
          <w:szCs w:val="18"/>
        </w:rPr>
        <w:instrText>HYPERLINK "https://pgeekoserwis.pl/zakupy"</w:instrText>
      </w:r>
      <w:r w:rsidR="00D62F15" w:rsidRPr="00611A57">
        <w:rPr>
          <w:rFonts w:eastAsiaTheme="majorEastAsia"/>
        </w:rPr>
      </w:r>
      <w:r w:rsidR="00D62F15" w:rsidRPr="00611A57">
        <w:rPr>
          <w:rFonts w:eastAsiaTheme="majorEastAsia"/>
        </w:rPr>
        <w:fldChar w:fldCharType="separate"/>
      </w:r>
      <w:r w:rsidR="00D62F15" w:rsidRPr="00611A57">
        <w:rPr>
          <w:rStyle w:val="Hipercze"/>
          <w:rFonts w:ascii="Verdana" w:eastAsiaTheme="majorEastAsia" w:hAnsi="Verdana" w:cstheme="minorHAnsi"/>
          <w:sz w:val="18"/>
          <w:szCs w:val="18"/>
        </w:rPr>
        <w:t>https://pgeekoserwis.pl/zakupy</w:t>
      </w:r>
      <w:r w:rsidR="00D62F15" w:rsidRPr="00611A57">
        <w:rPr>
          <w:rStyle w:val="Hipercze"/>
          <w:rFonts w:ascii="Verdana" w:eastAsiaTheme="majorEastAsia" w:hAnsi="Verdana" w:cstheme="minorHAnsi"/>
          <w:sz w:val="18"/>
          <w:szCs w:val="18"/>
        </w:rPr>
        <w:fldChar w:fldCharType="end"/>
      </w:r>
      <w:bookmarkEnd w:id="3"/>
      <w:r w:rsidRPr="00611A57">
        <w:rPr>
          <w:rFonts w:ascii="Verdana" w:hAnsi="Verdana" w:cs="Arial"/>
          <w:bCs/>
          <w:sz w:val="18"/>
          <w:szCs w:val="18"/>
        </w:rPr>
        <w:t xml:space="preserve"> </w:t>
      </w:r>
      <w:r w:rsidRPr="00611A57">
        <w:rPr>
          <w:rFonts w:ascii="Verdana" w:hAnsi="Verdana" w:cs="Arial"/>
          <w:bCs/>
          <w:iCs/>
          <w:sz w:val="18"/>
          <w:szCs w:val="18"/>
        </w:rPr>
        <w:t xml:space="preserve">lub stanowiącego </w:t>
      </w:r>
      <w:r w:rsidR="008E6D65">
        <w:rPr>
          <w:rFonts w:ascii="Verdana" w:hAnsi="Verdana" w:cs="Arial"/>
          <w:bCs/>
          <w:iCs/>
          <w:sz w:val="18"/>
          <w:szCs w:val="18"/>
        </w:rPr>
        <w:t>Z</w:t>
      </w:r>
      <w:r w:rsidRPr="00611A57">
        <w:rPr>
          <w:rFonts w:ascii="Verdana" w:hAnsi="Verdana" w:cs="Arial"/>
          <w:bCs/>
          <w:iCs/>
          <w:sz w:val="18"/>
          <w:szCs w:val="18"/>
        </w:rPr>
        <w:t xml:space="preserve">ałącznik nr </w:t>
      </w:r>
      <w:r w:rsidR="00372D36">
        <w:rPr>
          <w:rFonts w:ascii="Verdana" w:hAnsi="Verdana" w:cs="Arial"/>
          <w:bCs/>
          <w:iCs/>
          <w:sz w:val="18"/>
          <w:szCs w:val="18"/>
        </w:rPr>
        <w:t>5</w:t>
      </w:r>
      <w:r w:rsidRPr="00611A57">
        <w:rPr>
          <w:rFonts w:ascii="Verdana" w:hAnsi="Verdana" w:cs="Arial"/>
          <w:bCs/>
          <w:iCs/>
          <w:sz w:val="18"/>
          <w:szCs w:val="18"/>
        </w:rPr>
        <w:t xml:space="preserve"> do SWZ oraz nie jesteśmy podmiotem objętym sankcjami  i składamy oświadczenie o treści zgodnej z treścią Załącznika nr </w:t>
      </w:r>
      <w:r w:rsidR="0074733C">
        <w:rPr>
          <w:rFonts w:ascii="Verdana" w:hAnsi="Verdana" w:cs="Arial"/>
          <w:bCs/>
          <w:iCs/>
          <w:sz w:val="18"/>
          <w:szCs w:val="18"/>
        </w:rPr>
        <w:t>1</w:t>
      </w:r>
      <w:r w:rsidRPr="00611A57">
        <w:rPr>
          <w:rFonts w:ascii="Verdana" w:hAnsi="Verdana" w:cs="Arial"/>
          <w:bCs/>
          <w:iCs/>
          <w:sz w:val="18"/>
          <w:szCs w:val="18"/>
        </w:rPr>
        <w:t xml:space="preserve"> do OWZ</w:t>
      </w:r>
      <w:r w:rsidRPr="0074733C">
        <w:rPr>
          <w:rFonts w:ascii="Verdana" w:hAnsi="Verdana" w:cs="Arial"/>
          <w:bCs/>
          <w:sz w:val="18"/>
          <w:szCs w:val="18"/>
        </w:rPr>
        <w:t>.</w:t>
      </w:r>
    </w:p>
    <w:p w14:paraId="4B1DB9BE" w14:textId="60B5EF15" w:rsidR="00BF26B3" w:rsidRPr="00611A57" w:rsidRDefault="004854FF" w:rsidP="00BF26B3">
      <w:pPr>
        <w:pStyle w:val="Akapitzlist"/>
        <w:numPr>
          <w:ilvl w:val="3"/>
          <w:numId w:val="13"/>
        </w:numPr>
        <w:spacing w:before="120" w:line="240" w:lineRule="auto"/>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w:t>
      </w:r>
      <w:r w:rsidRPr="00611A57">
        <w:rPr>
          <w:rFonts w:ascii="Verdana" w:hAnsi="Verdana" w:cs="Arial"/>
          <w:sz w:val="18"/>
          <w:szCs w:val="18"/>
          <w:lang w:eastAsia="pl-PL"/>
        </w:rPr>
        <w:lastRenderedPageBreak/>
        <w:t>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0EAF9B52" w14:textId="052A0A47" w:rsidR="004D7EFC" w:rsidRPr="00611A57" w:rsidRDefault="00403077" w:rsidP="003B3388">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11A57">
        <w:rPr>
          <w:rFonts w:ascii="Verdana" w:hAnsi="Verdana" w:cs="Arial"/>
          <w:sz w:val="18"/>
          <w:szCs w:val="18"/>
          <w:lang w:eastAsia="pl-PL"/>
        </w:rPr>
        <w:t>Zapoznaliśmy się z Komunikatem dot. obowiąz</w:t>
      </w:r>
      <w:r w:rsidR="00526283" w:rsidRPr="00611A57">
        <w:rPr>
          <w:rFonts w:ascii="Verdana" w:hAnsi="Verdana" w:cs="Arial"/>
          <w:sz w:val="18"/>
          <w:szCs w:val="18"/>
          <w:lang w:eastAsia="pl-PL"/>
        </w:rPr>
        <w:t>ku informacyjnego wynikającym z </w:t>
      </w:r>
      <w:r w:rsidRPr="00611A57">
        <w:rPr>
          <w:rFonts w:ascii="Verdana" w:hAnsi="Verdana" w:cs="Arial"/>
          <w:sz w:val="18"/>
          <w:szCs w:val="18"/>
          <w:lang w:eastAsia="pl-PL"/>
        </w:rPr>
        <w:t xml:space="preserve">Rozporządzenia Parlamentu Europejskiego i Rady (UE) 2016/679 z dnia 27 kwietnia 2016 r. w sprawie ochrony osób fizycznych w związku z </w:t>
      </w:r>
      <w:r w:rsidR="00493C9D" w:rsidRPr="00611A57">
        <w:rPr>
          <w:rFonts w:ascii="Verdana" w:hAnsi="Verdana" w:cs="Arial"/>
          <w:sz w:val="18"/>
          <w:szCs w:val="18"/>
          <w:lang w:eastAsia="pl-PL"/>
        </w:rPr>
        <w:t> </w:t>
      </w:r>
      <w:r w:rsidRPr="00611A57">
        <w:rPr>
          <w:rFonts w:ascii="Verdana" w:hAnsi="Verdana" w:cs="Arial"/>
          <w:sz w:val="18"/>
          <w:szCs w:val="18"/>
          <w:lang w:eastAsia="pl-PL"/>
        </w:rPr>
        <w:t>prze</w:t>
      </w:r>
      <w:r w:rsidR="00526283" w:rsidRPr="00611A57">
        <w:rPr>
          <w:rFonts w:ascii="Verdana" w:hAnsi="Verdana" w:cs="Arial"/>
          <w:sz w:val="18"/>
          <w:szCs w:val="18"/>
          <w:lang w:eastAsia="pl-PL"/>
        </w:rPr>
        <w:t>twarzaniem danych osobowych i w </w:t>
      </w:r>
      <w:r w:rsidRPr="00611A57">
        <w:rPr>
          <w:rFonts w:ascii="Verdana" w:hAnsi="Verdana" w:cs="Arial"/>
          <w:sz w:val="18"/>
          <w:szCs w:val="18"/>
          <w:lang w:eastAsia="pl-PL"/>
        </w:rPr>
        <w:t>sprawie swobodnego przepływu takich danych oraz uchylenia dyrektywy 95/46/WE (dalej „Rozporządzenie”), znajdującym się na stronie internetowej:</w:t>
      </w:r>
      <w:r w:rsidR="002D5CAC" w:rsidRPr="00611A57">
        <w:rPr>
          <w:rStyle w:val="Hipercze"/>
          <w:rFonts w:ascii="Verdana" w:hAnsi="Verdana" w:cs="Arial"/>
          <w:sz w:val="18"/>
          <w:szCs w:val="18"/>
          <w:lang w:eastAsia="pl-PL"/>
        </w:rPr>
        <w:t xml:space="preserve"> </w:t>
      </w:r>
      <w:bookmarkStart w:id="4" w:name="_Hlk186790014"/>
      <w:r w:rsidR="00D62F15" w:rsidRPr="00611A57">
        <w:rPr>
          <w:rFonts w:eastAsiaTheme="majorEastAsia"/>
        </w:rPr>
        <w:fldChar w:fldCharType="begin"/>
      </w:r>
      <w:r w:rsidR="00D62F15" w:rsidRPr="00611A57">
        <w:rPr>
          <w:rFonts w:ascii="Verdana" w:hAnsi="Verdana" w:cstheme="minorHAnsi"/>
          <w:sz w:val="18"/>
          <w:szCs w:val="18"/>
        </w:rPr>
        <w:instrText>HYPERLINK "https://pgeekoserwis.pl/o-spolce/ochrona-danych/klauzule-informacyjne"</w:instrText>
      </w:r>
      <w:r w:rsidR="00D62F15" w:rsidRPr="00611A57">
        <w:rPr>
          <w:rFonts w:eastAsiaTheme="majorEastAsia"/>
        </w:rPr>
      </w:r>
      <w:r w:rsidR="00D62F15" w:rsidRPr="00611A57">
        <w:rPr>
          <w:rFonts w:eastAsiaTheme="majorEastAsia"/>
        </w:rPr>
        <w:fldChar w:fldCharType="separate"/>
      </w:r>
      <w:r w:rsidR="00D62F15" w:rsidRPr="00611A57">
        <w:rPr>
          <w:rStyle w:val="Hipercze"/>
          <w:rFonts w:ascii="Verdana" w:eastAsiaTheme="majorEastAsia" w:hAnsi="Verdana" w:cstheme="minorHAnsi"/>
          <w:sz w:val="18"/>
          <w:szCs w:val="18"/>
        </w:rPr>
        <w:t>https://pgeekoserwis.pl/o-spolce/ochrona-danych/klauzule-informacyjne</w:t>
      </w:r>
      <w:r w:rsidR="00D62F15" w:rsidRPr="00611A57">
        <w:rPr>
          <w:rStyle w:val="Hipercze"/>
          <w:rFonts w:ascii="Verdana" w:eastAsiaTheme="majorEastAsia" w:hAnsi="Verdana" w:cstheme="minorHAnsi"/>
          <w:sz w:val="18"/>
          <w:szCs w:val="18"/>
        </w:rPr>
        <w:fldChar w:fldCharType="end"/>
      </w:r>
      <w:bookmarkEnd w:id="4"/>
      <w:r w:rsidRPr="00611A57">
        <w:rPr>
          <w:rFonts w:ascii="Verdana" w:hAnsi="Verdana" w:cs="Arial"/>
          <w:sz w:val="18"/>
          <w:szCs w:val="18"/>
          <w:lang w:eastAsia="pl-PL"/>
        </w:rPr>
        <w:t>.</w:t>
      </w:r>
    </w:p>
    <w:p w14:paraId="78C60AF5" w14:textId="4FC68A2C" w:rsidR="00F83AC8"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Zapewniamy wystarczające gwarancje wdrożenia odpo</w:t>
      </w:r>
      <w:r w:rsidR="00526283" w:rsidRPr="00611A57">
        <w:rPr>
          <w:rFonts w:ascii="Verdana" w:hAnsi="Verdana" w:cs="Arial"/>
          <w:sz w:val="18"/>
          <w:szCs w:val="18"/>
          <w:lang w:eastAsia="pl-PL"/>
        </w:rPr>
        <w:t>wiednich środków technicznych i </w:t>
      </w:r>
      <w:r w:rsidRPr="00611A57">
        <w:rPr>
          <w:rFonts w:ascii="Verdana" w:hAnsi="Verdana" w:cs="Arial"/>
          <w:sz w:val="18"/>
          <w:szCs w:val="18"/>
          <w:lang w:eastAsia="pl-PL"/>
        </w:rPr>
        <w:t>organizacyjnych, aby przetwarzanie danych osobowyc</w:t>
      </w:r>
      <w:r w:rsidR="00526283" w:rsidRPr="00611A57">
        <w:rPr>
          <w:rFonts w:ascii="Verdana" w:hAnsi="Verdana" w:cs="Arial"/>
          <w:sz w:val="18"/>
          <w:szCs w:val="18"/>
          <w:lang w:eastAsia="pl-PL"/>
        </w:rPr>
        <w:t>h spełniało wymogi wynikające z </w:t>
      </w:r>
      <w:r w:rsidRPr="00611A57">
        <w:rPr>
          <w:rFonts w:ascii="Verdana" w:hAnsi="Verdana" w:cs="Arial"/>
          <w:sz w:val="18"/>
          <w:szCs w:val="18"/>
          <w:lang w:eastAsia="pl-PL"/>
        </w:rPr>
        <w:t xml:space="preserve">obowiązujących przepisów o ochronie danych osobowych oraz przepisów Rozporządzenia (ogólne rozporządzenie o ochronie danych) – dalej: </w:t>
      </w:r>
      <w:r w:rsidR="00526283" w:rsidRPr="00611A57">
        <w:rPr>
          <w:rFonts w:ascii="Verdana" w:hAnsi="Verdana" w:cs="Arial"/>
          <w:sz w:val="18"/>
          <w:szCs w:val="18"/>
          <w:lang w:eastAsia="pl-PL"/>
        </w:rPr>
        <w:t>„RODO”, mających zastosowanie i </w:t>
      </w:r>
      <w:r w:rsidRPr="00611A57">
        <w:rPr>
          <w:rFonts w:ascii="Verdana" w:hAnsi="Verdana" w:cs="Arial"/>
          <w:sz w:val="18"/>
          <w:szCs w:val="18"/>
          <w:lang w:eastAsia="pl-PL"/>
        </w:rPr>
        <w:t>chroniło pr</w:t>
      </w:r>
      <w:r w:rsidR="00534546" w:rsidRPr="00611A57">
        <w:rPr>
          <w:rFonts w:ascii="Verdana" w:hAnsi="Verdana" w:cs="Arial"/>
          <w:sz w:val="18"/>
          <w:szCs w:val="18"/>
          <w:lang w:eastAsia="pl-PL"/>
        </w:rPr>
        <w:t>awa osób, których dane dotyczą,</w:t>
      </w:r>
    </w:p>
    <w:p w14:paraId="609F4640" w14:textId="726EBBFA" w:rsidR="00F83AC8"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Znane są nam wszelkie obowiązki wynikające z obowiązujących przepisów o</w:t>
      </w:r>
      <w:r w:rsidR="001270AE" w:rsidRPr="00611A57">
        <w:rPr>
          <w:rFonts w:ascii="Verdana" w:hAnsi="Verdana" w:cs="Arial"/>
          <w:sz w:val="18"/>
          <w:szCs w:val="18"/>
          <w:lang w:eastAsia="pl-PL"/>
        </w:rPr>
        <w:t> </w:t>
      </w:r>
      <w:r w:rsidRPr="00611A57">
        <w:rPr>
          <w:rFonts w:ascii="Verdana" w:hAnsi="Verdana" w:cs="Arial"/>
          <w:sz w:val="18"/>
          <w:szCs w:val="18"/>
          <w:lang w:eastAsia="pl-PL"/>
        </w:rPr>
        <w:t>ochronie danych osobowych i przepisów RODO mających zastosowanie, które zobowiązany jest wykonywać podmiot przetwarzający dane osobowe na zlecenie administratora danych</w:t>
      </w:r>
      <w:r w:rsidR="008D170B">
        <w:rPr>
          <w:rFonts w:ascii="Verdana" w:hAnsi="Verdana" w:cs="Arial"/>
          <w:sz w:val="18"/>
          <w:szCs w:val="18"/>
          <w:lang w:eastAsia="pl-PL"/>
        </w:rPr>
        <w:t xml:space="preserve"> – jeśli dotyczy</w:t>
      </w:r>
      <w:r w:rsidRPr="00611A57">
        <w:rPr>
          <w:rFonts w:ascii="Verdana" w:hAnsi="Verdana" w:cs="Arial"/>
          <w:sz w:val="18"/>
          <w:szCs w:val="18"/>
          <w:lang w:eastAsia="pl-PL"/>
        </w:rPr>
        <w:t xml:space="preserve">, </w:t>
      </w:r>
    </w:p>
    <w:p w14:paraId="46CD5489" w14:textId="77777777" w:rsidR="004854FF"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Dopełniliśmy wszelkich obowiązków w stosunku do osób, których dane przekazujemy oraz w stosunku do Zamawiającego wynikających z przepisów o </w:t>
      </w:r>
      <w:r w:rsidR="001270AE" w:rsidRPr="00611A57">
        <w:rPr>
          <w:rFonts w:ascii="Verdana" w:hAnsi="Verdana" w:cs="Arial"/>
          <w:sz w:val="18"/>
          <w:szCs w:val="18"/>
          <w:lang w:eastAsia="pl-PL"/>
        </w:rPr>
        <w:t> </w:t>
      </w:r>
      <w:r w:rsidR="00526283" w:rsidRPr="00611A57">
        <w:rPr>
          <w:rFonts w:ascii="Verdana" w:hAnsi="Verdana" w:cs="Arial"/>
          <w:sz w:val="18"/>
          <w:szCs w:val="18"/>
          <w:lang w:eastAsia="pl-PL"/>
        </w:rPr>
        <w:t>ochronie danych osobowych i </w:t>
      </w:r>
      <w:r w:rsidRPr="00611A57">
        <w:rPr>
          <w:rFonts w:ascii="Verdana" w:hAnsi="Verdana" w:cs="Arial"/>
          <w:sz w:val="18"/>
          <w:szCs w:val="18"/>
          <w:lang w:eastAsia="pl-PL"/>
        </w:rPr>
        <w:t>przepisów RODO.</w:t>
      </w:r>
    </w:p>
    <w:p w14:paraId="5956EFB9" w14:textId="791B2D40" w:rsidR="00F83AC8" w:rsidRPr="00611A57" w:rsidRDefault="00BF26B3"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W</w:t>
      </w:r>
      <w:r w:rsidR="004854FF" w:rsidRPr="00611A57">
        <w:rPr>
          <w:rFonts w:ascii="Verdana" w:hAnsi="Verdana" w:cs="Arial"/>
          <w:sz w:val="18"/>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8D170B">
        <w:rPr>
          <w:rFonts w:ascii="Verdana" w:hAnsi="Verdana" w:cs="Arial"/>
          <w:sz w:val="18"/>
          <w:szCs w:val="18"/>
          <w:lang w:eastAsia="pl-PL"/>
        </w:rPr>
        <w:t xml:space="preserve"> – jeśli dotyczy</w:t>
      </w:r>
      <w:r w:rsidR="004854FF" w:rsidRPr="00611A57">
        <w:rPr>
          <w:rFonts w:ascii="Verdana" w:hAnsi="Verdana" w:cs="Arial"/>
          <w:sz w:val="18"/>
          <w:szCs w:val="18"/>
          <w:lang w:eastAsia="pl-PL"/>
        </w:rPr>
        <w:t>.</w:t>
      </w:r>
    </w:p>
    <w:p w14:paraId="77376A50" w14:textId="21F5DDCA" w:rsidR="00403077"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Przekazywane przez nas dane osobowe mogą być wykorzystane wyłącznie w </w:t>
      </w:r>
      <w:r w:rsidR="001270AE" w:rsidRPr="00611A57">
        <w:rPr>
          <w:rFonts w:ascii="Verdana" w:hAnsi="Verdana" w:cs="Arial"/>
          <w:sz w:val="18"/>
          <w:szCs w:val="18"/>
          <w:lang w:eastAsia="pl-PL"/>
        </w:rPr>
        <w:t> </w:t>
      </w:r>
      <w:r w:rsidRPr="00611A57">
        <w:rPr>
          <w:rFonts w:ascii="Verdana" w:hAnsi="Verdana" w:cs="Arial"/>
          <w:sz w:val="18"/>
          <w:szCs w:val="18"/>
          <w:lang w:eastAsia="pl-PL"/>
        </w:rPr>
        <w:t xml:space="preserve">celach związanych z prowadzonym postępowaniem niepublicznym </w:t>
      </w:r>
      <w:r w:rsidR="00F346C0" w:rsidRPr="00611A57">
        <w:rPr>
          <w:rFonts w:ascii="Verdana" w:hAnsi="Verdana" w:cs="Arial"/>
          <w:sz w:val="18"/>
          <w:szCs w:val="18"/>
          <w:lang w:eastAsia="pl-PL"/>
        </w:rPr>
        <w:t>.</w:t>
      </w:r>
    </w:p>
    <w:p w14:paraId="59E05543" w14:textId="50628BF1" w:rsidR="00540974" w:rsidRPr="00611A57" w:rsidRDefault="00540974" w:rsidP="003B3388">
      <w:pPr>
        <w:pStyle w:val="Akapitzlist"/>
        <w:numPr>
          <w:ilvl w:val="3"/>
          <w:numId w:val="13"/>
        </w:numPr>
        <w:spacing w:before="120" w:after="120"/>
        <w:ind w:left="709" w:hanging="425"/>
        <w:contextualSpacing w:val="0"/>
        <w:rPr>
          <w:rFonts w:ascii="Verdana" w:hAnsi="Verdana"/>
          <w:sz w:val="18"/>
          <w:szCs w:val="18"/>
          <w:lang w:eastAsia="pl-PL"/>
        </w:rPr>
      </w:pPr>
      <w:r w:rsidRPr="00611A57">
        <w:rPr>
          <w:rFonts w:ascii="Verdana" w:hAnsi="Verdana" w:cs="Arial"/>
          <w:sz w:val="18"/>
          <w:szCs w:val="18"/>
          <w:lang w:eastAsia="pl-PL"/>
        </w:rPr>
        <w:t>Do niniejszej oferty są dołączone następujące załączniki:</w:t>
      </w:r>
    </w:p>
    <w:p w14:paraId="751AC3EE" w14:textId="77777777" w:rsidR="00534546" w:rsidRPr="00611A57" w:rsidRDefault="00534546" w:rsidP="00ED7349">
      <w:pPr>
        <w:tabs>
          <w:tab w:val="left" w:pos="2340"/>
        </w:tabs>
        <w:spacing w:line="240" w:lineRule="auto"/>
        <w:ind w:firstLine="1701"/>
        <w:jc w:val="left"/>
        <w:rPr>
          <w:rFonts w:ascii="Verdana" w:hAnsi="Verdana" w:cs="Arial"/>
          <w:bCs/>
          <w:sz w:val="18"/>
          <w:szCs w:val="18"/>
        </w:rPr>
      </w:pPr>
    </w:p>
    <w:p w14:paraId="093E2E4B" w14:textId="4BC2393D" w:rsidR="00166BA4" w:rsidRPr="00105D14" w:rsidRDefault="00540974" w:rsidP="00ED7349">
      <w:pPr>
        <w:tabs>
          <w:tab w:val="left" w:pos="2340"/>
        </w:tabs>
        <w:spacing w:line="240" w:lineRule="auto"/>
        <w:ind w:firstLine="1701"/>
        <w:jc w:val="left"/>
        <w:rPr>
          <w:rFonts w:asciiTheme="minorHAnsi" w:hAnsiTheme="minorHAnsi" w:cs="Arial"/>
          <w:bCs/>
          <w:szCs w:val="22"/>
        </w:rPr>
      </w:pPr>
      <w:r w:rsidRPr="00611A57">
        <w:rPr>
          <w:rFonts w:ascii="Verdana" w:hAnsi="Verdana" w:cs="Arial"/>
          <w:bCs/>
          <w:sz w:val="18"/>
          <w:szCs w:val="18"/>
        </w:rPr>
        <w:t>Załącznik nr 1 - …………</w:t>
      </w:r>
    </w:p>
    <w:p w14:paraId="2711E8D4" w14:textId="77777777" w:rsidR="005301AB" w:rsidRPr="00105D14" w:rsidRDefault="005301AB" w:rsidP="00540974">
      <w:pPr>
        <w:tabs>
          <w:tab w:val="left" w:pos="2340"/>
        </w:tabs>
        <w:spacing w:line="240" w:lineRule="auto"/>
        <w:jc w:val="left"/>
        <w:rPr>
          <w:rFonts w:asciiTheme="minorHAnsi" w:hAnsiTheme="minorHAnsi" w:cs="Arial"/>
          <w:bCs/>
          <w:szCs w:val="22"/>
        </w:rPr>
      </w:pPr>
    </w:p>
    <w:p w14:paraId="27A44F64" w14:textId="77777777" w:rsidR="00534546" w:rsidRDefault="00534546" w:rsidP="00540974">
      <w:pPr>
        <w:ind w:right="-993"/>
        <w:rPr>
          <w:rFonts w:asciiTheme="minorHAnsi" w:hAnsiTheme="minorHAnsi"/>
          <w:sz w:val="16"/>
          <w:szCs w:val="16"/>
        </w:rPr>
      </w:pPr>
    </w:p>
    <w:p w14:paraId="15F45A37" w14:textId="77777777" w:rsidR="00534546" w:rsidRDefault="00534546" w:rsidP="00540974">
      <w:pPr>
        <w:ind w:right="-993"/>
        <w:rPr>
          <w:rFonts w:asciiTheme="minorHAnsi" w:hAnsiTheme="minorHAnsi"/>
          <w:sz w:val="16"/>
          <w:szCs w:val="16"/>
        </w:rPr>
      </w:pPr>
    </w:p>
    <w:p w14:paraId="6BF82F4F" w14:textId="77777777" w:rsidR="00534546" w:rsidRPr="00611A57" w:rsidRDefault="00534546" w:rsidP="00540974">
      <w:pPr>
        <w:ind w:right="-993"/>
        <w:rPr>
          <w:rFonts w:ascii="Verdana" w:hAnsi="Verdana"/>
          <w:sz w:val="14"/>
          <w:szCs w:val="14"/>
        </w:rPr>
      </w:pPr>
    </w:p>
    <w:p w14:paraId="751DCBE1" w14:textId="76782264" w:rsidR="00540974" w:rsidRPr="00611A57" w:rsidRDefault="00540974" w:rsidP="00540974">
      <w:pPr>
        <w:ind w:right="-993"/>
        <w:rPr>
          <w:rFonts w:ascii="Verdana" w:hAnsi="Verdana"/>
          <w:sz w:val="14"/>
          <w:szCs w:val="14"/>
        </w:rPr>
      </w:pPr>
      <w:r w:rsidRPr="00611A57">
        <w:rPr>
          <w:rFonts w:ascii="Verdana" w:hAnsi="Verdana"/>
          <w:sz w:val="14"/>
          <w:szCs w:val="14"/>
        </w:rPr>
        <w:t>.............................., dn. .........................</w:t>
      </w:r>
      <w:r w:rsidRPr="00611A57">
        <w:rPr>
          <w:rFonts w:ascii="Verdana" w:hAnsi="Verdana"/>
          <w:sz w:val="14"/>
          <w:szCs w:val="14"/>
        </w:rPr>
        <w:tab/>
        <w:t xml:space="preserve">           </w:t>
      </w:r>
      <w:r w:rsidR="00D21BDC">
        <w:rPr>
          <w:rFonts w:ascii="Verdana" w:hAnsi="Verdana"/>
          <w:sz w:val="14"/>
          <w:szCs w:val="14"/>
        </w:rPr>
        <w:tab/>
      </w:r>
      <w:r w:rsidR="00D21BDC">
        <w:rPr>
          <w:rFonts w:ascii="Verdana" w:hAnsi="Verdana"/>
          <w:sz w:val="14"/>
          <w:szCs w:val="14"/>
        </w:rPr>
        <w:tab/>
      </w:r>
      <w:r w:rsidR="00D21BDC">
        <w:rPr>
          <w:rFonts w:ascii="Verdana" w:hAnsi="Verdana"/>
          <w:sz w:val="14"/>
          <w:szCs w:val="14"/>
        </w:rPr>
        <w:tab/>
      </w:r>
      <w:r w:rsidRPr="00611A57">
        <w:rPr>
          <w:rFonts w:ascii="Verdana" w:hAnsi="Verdana"/>
          <w:sz w:val="14"/>
          <w:szCs w:val="14"/>
        </w:rPr>
        <w:t xml:space="preserve"> ...............................................................</w:t>
      </w:r>
    </w:p>
    <w:p w14:paraId="13235FCA" w14:textId="77777777" w:rsidR="00540974" w:rsidRPr="00611A57" w:rsidRDefault="00540974" w:rsidP="00540974">
      <w:pPr>
        <w:spacing w:line="240" w:lineRule="auto"/>
        <w:ind w:left="5398" w:right="68"/>
        <w:jc w:val="center"/>
        <w:rPr>
          <w:rFonts w:ascii="Verdana" w:hAnsi="Verdana"/>
          <w:sz w:val="14"/>
          <w:szCs w:val="14"/>
        </w:rPr>
      </w:pPr>
      <w:r w:rsidRPr="00611A57">
        <w:rPr>
          <w:rFonts w:ascii="Verdana" w:hAnsi="Verdana"/>
          <w:sz w:val="14"/>
          <w:szCs w:val="14"/>
        </w:rPr>
        <w:t>Podpis osób uprawnionych do składania oświadczeń woli w imieniu Wykonawcy oraz pieczątka / pieczątki</w:t>
      </w:r>
    </w:p>
    <w:p w14:paraId="0973DA36" w14:textId="605A64B7" w:rsidR="00885EFD" w:rsidRDefault="003B4723">
      <w:pPr>
        <w:spacing w:after="200" w:line="276" w:lineRule="auto"/>
        <w:jc w:val="left"/>
        <w:rPr>
          <w:rFonts w:asciiTheme="minorHAnsi" w:hAnsiTheme="minorHAnsi" w:cs="Arial"/>
          <w:b/>
        </w:rPr>
      </w:pPr>
      <w:r>
        <w:rPr>
          <w:rFonts w:asciiTheme="minorHAnsi" w:hAnsiTheme="minorHAnsi" w:cs="Arial"/>
          <w:b/>
        </w:rPr>
        <w:br w:type="page"/>
      </w:r>
    </w:p>
    <w:p w14:paraId="0BB08D99" w14:textId="074494EF" w:rsidR="00885EFD" w:rsidRPr="006F5905" w:rsidRDefault="003B3388" w:rsidP="00885EFD">
      <w:pPr>
        <w:pageBreakBefore/>
        <w:shd w:val="clear" w:color="auto" w:fill="FFFFFF" w:themeFill="background1"/>
        <w:spacing w:before="120" w:line="24" w:lineRule="atLeast"/>
        <w:outlineLvl w:val="0"/>
        <w:rPr>
          <w:rFonts w:ascii="Verdana" w:hAnsi="Verdana" w:cstheme="minorHAnsi"/>
          <w:b/>
          <w:sz w:val="18"/>
          <w:szCs w:val="18"/>
        </w:rPr>
      </w:pPr>
      <w:bookmarkStart w:id="5" w:name="_Toc220069481"/>
      <w:r w:rsidRPr="006F5905">
        <w:rPr>
          <w:rFonts w:ascii="Verdana" w:hAnsi="Verdana" w:cstheme="minorHAnsi"/>
          <w:b/>
          <w:sz w:val="18"/>
          <w:szCs w:val="18"/>
        </w:rPr>
        <w:lastRenderedPageBreak/>
        <w:t xml:space="preserve">ZAŁĄCZNIK NR </w:t>
      </w:r>
      <w:r>
        <w:rPr>
          <w:rFonts w:ascii="Verdana" w:hAnsi="Verdana" w:cstheme="minorHAnsi"/>
          <w:b/>
          <w:sz w:val="18"/>
          <w:szCs w:val="18"/>
        </w:rPr>
        <w:t>4</w:t>
      </w:r>
      <w:r w:rsidRPr="006F5905">
        <w:rPr>
          <w:rFonts w:ascii="Verdana" w:hAnsi="Verdana" w:cstheme="minorHAnsi"/>
          <w:b/>
          <w:sz w:val="18"/>
          <w:szCs w:val="18"/>
        </w:rPr>
        <w:t xml:space="preserve"> DO SWZ – </w:t>
      </w:r>
      <w:r w:rsidR="00EA08C1" w:rsidRPr="00A158B2">
        <w:rPr>
          <w:rFonts w:ascii="Verdana" w:hAnsi="Verdana" w:cstheme="minorHAnsi"/>
          <w:b/>
          <w:sz w:val="18"/>
          <w:szCs w:val="18"/>
        </w:rPr>
        <w:t>POTWIERDZENIE ODBYCIA WIZJI LOKALNEJ</w:t>
      </w:r>
      <w:bookmarkEnd w:id="5"/>
    </w:p>
    <w:p w14:paraId="57F61394" w14:textId="77777777" w:rsidR="00885EFD" w:rsidRDefault="00885EFD" w:rsidP="00885EFD">
      <w:pPr>
        <w:rPr>
          <w:rFonts w:asciiTheme="minorHAnsi" w:hAnsiTheme="minorHAnsi" w:cstheme="minorHAnsi"/>
        </w:rPr>
      </w:pPr>
    </w:p>
    <w:p w14:paraId="1A796FFE" w14:textId="77777777" w:rsidR="00EA08C1" w:rsidRDefault="00EA08C1" w:rsidP="00885EFD">
      <w:pPr>
        <w:rPr>
          <w:rFonts w:asciiTheme="minorHAnsi" w:hAnsiTheme="minorHAnsi" w:cstheme="minorHAnsi"/>
        </w:rPr>
      </w:pPr>
    </w:p>
    <w:p w14:paraId="748CC71D" w14:textId="77777777" w:rsidR="00EA08C1" w:rsidRDefault="00EA08C1" w:rsidP="00EA08C1"/>
    <w:p w14:paraId="57BF9CFE" w14:textId="77777777" w:rsidR="00EA08C1" w:rsidRPr="00222282" w:rsidRDefault="00EA08C1" w:rsidP="00EA08C1">
      <w:pPr>
        <w:rPr>
          <w:rFonts w:ascii="Verdana" w:hAnsi="Verdana"/>
          <w:sz w:val="18"/>
          <w:szCs w:val="18"/>
        </w:rPr>
      </w:pPr>
    </w:p>
    <w:p w14:paraId="6CF6A70B" w14:textId="77777777" w:rsidR="00EA08C1" w:rsidRPr="00222282" w:rsidRDefault="00EA08C1" w:rsidP="00EA08C1">
      <w:pPr>
        <w:rPr>
          <w:rFonts w:ascii="Verdana" w:hAnsi="Verdana"/>
          <w:sz w:val="18"/>
          <w:szCs w:val="18"/>
        </w:rPr>
      </w:pPr>
    </w:p>
    <w:p w14:paraId="4D734AFB" w14:textId="77777777" w:rsidR="00EA08C1" w:rsidRPr="00222282" w:rsidRDefault="00EA08C1" w:rsidP="00EA08C1">
      <w:pPr>
        <w:pStyle w:val="Nagwek2"/>
        <w:rPr>
          <w:rFonts w:ascii="Verdana" w:hAnsi="Verdana" w:cs="Arial"/>
          <w:color w:val="auto"/>
          <w:sz w:val="18"/>
          <w:szCs w:val="18"/>
        </w:rPr>
      </w:pPr>
    </w:p>
    <w:p w14:paraId="5B104DEF" w14:textId="77777777" w:rsidR="00EA08C1" w:rsidRPr="00222282" w:rsidRDefault="00EA08C1" w:rsidP="00EA08C1">
      <w:pPr>
        <w:pStyle w:val="Nagwek2"/>
        <w:rPr>
          <w:rFonts w:ascii="Verdana" w:hAnsi="Verdana" w:cs="Arial"/>
          <w:color w:val="auto"/>
          <w:sz w:val="18"/>
          <w:szCs w:val="18"/>
        </w:rPr>
      </w:pPr>
    </w:p>
    <w:p w14:paraId="1B8A9FFF" w14:textId="77777777" w:rsidR="00EA08C1" w:rsidRPr="00222282" w:rsidRDefault="00EA08C1" w:rsidP="00EA08C1">
      <w:pPr>
        <w:spacing w:line="276" w:lineRule="auto"/>
        <w:jc w:val="center"/>
        <w:rPr>
          <w:rFonts w:ascii="Verdana" w:hAnsi="Verdana" w:cstheme="minorHAnsi"/>
          <w:b/>
          <w:sz w:val="18"/>
          <w:szCs w:val="18"/>
        </w:rPr>
      </w:pPr>
      <w:r w:rsidRPr="00222282">
        <w:rPr>
          <w:rFonts w:ascii="Verdana" w:hAnsi="Verdana" w:cstheme="minorHAnsi"/>
          <w:b/>
          <w:sz w:val="18"/>
          <w:szCs w:val="18"/>
        </w:rPr>
        <w:t xml:space="preserve">POTWIERDZENIE ODBYCIA WIZJI LOKALNEJ </w:t>
      </w:r>
    </w:p>
    <w:p w14:paraId="3028A8C5" w14:textId="77777777" w:rsidR="00EA08C1" w:rsidRPr="00222282" w:rsidRDefault="00EA08C1" w:rsidP="00EA08C1">
      <w:pPr>
        <w:spacing w:line="276" w:lineRule="auto"/>
        <w:rPr>
          <w:rFonts w:ascii="Verdana" w:hAnsi="Verdana" w:cstheme="minorHAnsi"/>
          <w:b/>
          <w:sz w:val="18"/>
          <w:szCs w:val="18"/>
        </w:rPr>
      </w:pPr>
    </w:p>
    <w:p w14:paraId="22DF4AB6" w14:textId="373537BC" w:rsidR="00EA08C1" w:rsidRPr="00222282" w:rsidRDefault="00EA08C1" w:rsidP="00EA08C1">
      <w:pPr>
        <w:spacing w:line="480" w:lineRule="auto"/>
        <w:rPr>
          <w:rFonts w:ascii="Verdana" w:hAnsi="Verdana" w:cstheme="minorHAnsi"/>
          <w:sz w:val="18"/>
          <w:szCs w:val="18"/>
        </w:rPr>
      </w:pPr>
      <w:r w:rsidRPr="00222282">
        <w:rPr>
          <w:rFonts w:ascii="Verdana" w:hAnsi="Verdana" w:cstheme="minorHAnsi"/>
          <w:sz w:val="18"/>
          <w:szCs w:val="18"/>
        </w:rPr>
        <w:t>Niniejszym potwierdzam, iż Wykonawca …………………………………………………………… odbył, dnia …………………………………… wizję lokalną w postępowaniu nr POST/EKO/EKO/FZ/00</w:t>
      </w:r>
      <w:r>
        <w:rPr>
          <w:rFonts w:ascii="Verdana" w:hAnsi="Verdana" w:cstheme="minorHAnsi"/>
          <w:sz w:val="18"/>
          <w:szCs w:val="18"/>
        </w:rPr>
        <w:t>0</w:t>
      </w:r>
      <w:r w:rsidR="00AF24E5">
        <w:rPr>
          <w:rFonts w:ascii="Verdana" w:hAnsi="Verdana" w:cstheme="minorHAnsi"/>
          <w:sz w:val="18"/>
          <w:szCs w:val="18"/>
        </w:rPr>
        <w:t>03</w:t>
      </w:r>
      <w:r w:rsidRPr="00222282">
        <w:rPr>
          <w:rFonts w:ascii="Verdana" w:hAnsi="Verdana" w:cstheme="minorHAnsi"/>
          <w:sz w:val="18"/>
          <w:szCs w:val="18"/>
        </w:rPr>
        <w:t>/202</w:t>
      </w:r>
      <w:r w:rsidR="00AF24E5">
        <w:rPr>
          <w:rFonts w:ascii="Verdana" w:hAnsi="Verdana" w:cstheme="minorHAnsi"/>
          <w:sz w:val="18"/>
          <w:szCs w:val="18"/>
        </w:rPr>
        <w:t>6</w:t>
      </w:r>
      <w:r w:rsidRPr="00222282">
        <w:rPr>
          <w:rFonts w:ascii="Verdana" w:hAnsi="Verdana" w:cstheme="minorHAnsi"/>
          <w:sz w:val="18"/>
          <w:szCs w:val="18"/>
        </w:rPr>
        <w:t xml:space="preserve"> na „</w:t>
      </w:r>
      <w:r w:rsidR="00AF24E5" w:rsidRPr="00AF24E5">
        <w:rPr>
          <w:rFonts w:ascii="Verdana" w:hAnsi="Verdana" w:cstheme="minorHAnsi"/>
          <w:sz w:val="18"/>
          <w:szCs w:val="18"/>
        </w:rPr>
        <w:t>Modernizacja budynku w Bełchatowie. Przeprowadzenie prac w zakresie zabezpieczenia budynku przed wpływem czynników atmosferycznych oraz przeprowadzenie prac w zakresie poprawy akustyki w pomieszczeniach biurowych</w:t>
      </w:r>
      <w:r w:rsidRPr="00222282">
        <w:rPr>
          <w:rFonts w:ascii="Verdana" w:hAnsi="Verdana" w:cstheme="minorHAnsi"/>
          <w:sz w:val="18"/>
          <w:szCs w:val="18"/>
        </w:rPr>
        <w:t>”</w:t>
      </w:r>
    </w:p>
    <w:p w14:paraId="6B41E3FC" w14:textId="77777777" w:rsidR="00EA08C1" w:rsidRPr="00222282" w:rsidRDefault="00EA08C1" w:rsidP="00EA08C1">
      <w:pPr>
        <w:spacing w:line="276" w:lineRule="auto"/>
        <w:rPr>
          <w:rFonts w:ascii="Verdana" w:hAnsi="Verdana" w:cstheme="minorHAnsi"/>
          <w:b/>
          <w:sz w:val="18"/>
          <w:szCs w:val="18"/>
        </w:rPr>
      </w:pPr>
    </w:p>
    <w:p w14:paraId="59D41968" w14:textId="77777777" w:rsidR="00EA08C1" w:rsidRPr="00222282" w:rsidRDefault="00EA08C1" w:rsidP="00EA08C1">
      <w:pPr>
        <w:spacing w:line="276" w:lineRule="auto"/>
        <w:rPr>
          <w:rFonts w:ascii="Verdana" w:hAnsi="Verdana" w:cstheme="minorHAnsi"/>
          <w:b/>
          <w:sz w:val="18"/>
          <w:szCs w:val="18"/>
        </w:rPr>
      </w:pPr>
    </w:p>
    <w:p w14:paraId="38DF831F" w14:textId="77777777" w:rsidR="00EA08C1" w:rsidRPr="00222282" w:rsidRDefault="00EA08C1" w:rsidP="00EA08C1">
      <w:pPr>
        <w:spacing w:line="276" w:lineRule="auto"/>
        <w:rPr>
          <w:rFonts w:ascii="Verdana" w:hAnsi="Verdana" w:cstheme="minorHAnsi"/>
          <w:b/>
          <w:sz w:val="18"/>
          <w:szCs w:val="18"/>
        </w:rPr>
      </w:pPr>
    </w:p>
    <w:p w14:paraId="71B61C04" w14:textId="77777777" w:rsidR="00EA08C1" w:rsidRPr="00222282" w:rsidRDefault="00EA08C1" w:rsidP="00EA08C1">
      <w:pPr>
        <w:spacing w:line="276" w:lineRule="auto"/>
        <w:rPr>
          <w:rFonts w:ascii="Verdana" w:hAnsi="Verdana" w:cstheme="minorHAnsi"/>
          <w:b/>
          <w:sz w:val="18"/>
          <w:szCs w:val="18"/>
        </w:rPr>
      </w:pPr>
    </w:p>
    <w:p w14:paraId="725DCAE6" w14:textId="77777777" w:rsidR="00EA08C1" w:rsidRPr="00222282" w:rsidRDefault="00EA08C1" w:rsidP="00EA08C1">
      <w:pPr>
        <w:spacing w:line="276" w:lineRule="auto"/>
        <w:rPr>
          <w:rFonts w:ascii="Verdana" w:hAnsi="Verdana" w:cstheme="minorHAnsi"/>
          <w:b/>
          <w:sz w:val="18"/>
          <w:szCs w:val="18"/>
        </w:rPr>
      </w:pPr>
    </w:p>
    <w:p w14:paraId="133DC6BA" w14:textId="77777777" w:rsidR="00EA08C1" w:rsidRPr="00222282" w:rsidRDefault="00EA08C1" w:rsidP="00EA08C1">
      <w:pPr>
        <w:spacing w:line="276" w:lineRule="auto"/>
        <w:rPr>
          <w:rFonts w:ascii="Verdana" w:hAnsi="Verdana" w:cstheme="minorHAnsi"/>
          <w:b/>
          <w:sz w:val="18"/>
          <w:szCs w:val="18"/>
        </w:rPr>
      </w:pPr>
    </w:p>
    <w:p w14:paraId="43FD9A12" w14:textId="77777777" w:rsidR="00EA08C1" w:rsidRPr="00222282" w:rsidRDefault="00EA08C1" w:rsidP="00EA08C1">
      <w:pPr>
        <w:rPr>
          <w:rFonts w:ascii="Verdana" w:hAnsi="Verdana" w:cstheme="minorHAnsi"/>
          <w:sz w:val="18"/>
          <w:szCs w:val="18"/>
        </w:rPr>
      </w:pPr>
      <w:r w:rsidRPr="00222282">
        <w:rPr>
          <w:rFonts w:ascii="Verdana" w:hAnsi="Verdana" w:cstheme="minorHAnsi"/>
          <w:sz w:val="18"/>
          <w:szCs w:val="18"/>
        </w:rPr>
        <w:t>Data:  .....................</w:t>
      </w:r>
      <w:r>
        <w:rPr>
          <w:rFonts w:ascii="Verdana" w:hAnsi="Verdana" w:cstheme="minorHAnsi"/>
          <w:sz w:val="18"/>
          <w:szCs w:val="18"/>
        </w:rPr>
        <w:t xml:space="preserve">                 </w:t>
      </w:r>
      <w:r w:rsidRPr="00222282">
        <w:rPr>
          <w:rFonts w:ascii="Verdana" w:hAnsi="Verdana" w:cstheme="minorHAnsi"/>
          <w:sz w:val="18"/>
          <w:szCs w:val="18"/>
        </w:rPr>
        <w:t>...........................................................................................</w:t>
      </w:r>
    </w:p>
    <w:p w14:paraId="730C8FD5" w14:textId="77777777" w:rsidR="00EA08C1" w:rsidRPr="00222282" w:rsidRDefault="00EA08C1" w:rsidP="00EA08C1">
      <w:pPr>
        <w:rPr>
          <w:rFonts w:ascii="Verdana" w:hAnsi="Verdana" w:cs="Arial"/>
          <w:sz w:val="12"/>
          <w:szCs w:val="12"/>
        </w:rPr>
      </w:pPr>
      <w:r w:rsidRPr="00222282">
        <w:rPr>
          <w:rFonts w:ascii="Verdana" w:hAnsi="Verdana" w:cstheme="minorHAnsi"/>
          <w:sz w:val="12"/>
          <w:szCs w:val="12"/>
        </w:rPr>
        <w:t xml:space="preserve">               </w:t>
      </w:r>
      <w:r>
        <w:rPr>
          <w:rFonts w:ascii="Verdana" w:hAnsi="Verdana" w:cstheme="minorHAnsi"/>
          <w:sz w:val="12"/>
          <w:szCs w:val="12"/>
        </w:rPr>
        <w:t xml:space="preserve">                                                                                                </w:t>
      </w:r>
      <w:r w:rsidRPr="00222282">
        <w:rPr>
          <w:rFonts w:ascii="Verdana" w:hAnsi="Verdana" w:cstheme="minorHAnsi"/>
          <w:sz w:val="12"/>
          <w:szCs w:val="12"/>
        </w:rPr>
        <w:t xml:space="preserve"> ( podpis przedstawiciela Zamawiającego)</w:t>
      </w:r>
    </w:p>
    <w:p w14:paraId="43F6E2C7" w14:textId="77777777" w:rsidR="00EA08C1" w:rsidRDefault="00EA08C1" w:rsidP="00EA08C1"/>
    <w:p w14:paraId="7166C4A1" w14:textId="77777777" w:rsidR="00EA08C1" w:rsidRDefault="00EA08C1" w:rsidP="00EA08C1"/>
    <w:p w14:paraId="2AF80189" w14:textId="77777777" w:rsidR="00EA08C1" w:rsidRPr="00412F2E" w:rsidRDefault="00EA08C1" w:rsidP="00885EFD">
      <w:pPr>
        <w:rPr>
          <w:rFonts w:asciiTheme="minorHAnsi" w:hAnsiTheme="minorHAnsi" w:cstheme="minorHAnsi"/>
        </w:rPr>
      </w:pPr>
    </w:p>
    <w:p w14:paraId="0888F851" w14:textId="39D99C69" w:rsidR="009D4E53" w:rsidRDefault="009D4E53" w:rsidP="00540974">
      <w:pPr>
        <w:spacing w:after="200" w:line="276" w:lineRule="auto"/>
        <w:jc w:val="left"/>
        <w:rPr>
          <w:rFonts w:asciiTheme="minorHAnsi" w:hAnsiTheme="minorHAnsi" w:cs="Arial"/>
          <w:b/>
        </w:rPr>
      </w:pPr>
    </w:p>
    <w:p w14:paraId="6C522E5A" w14:textId="74D692FD" w:rsidR="009D4E53" w:rsidRDefault="009D4E53" w:rsidP="00540974">
      <w:pPr>
        <w:spacing w:after="200" w:line="276" w:lineRule="auto"/>
        <w:jc w:val="left"/>
        <w:rPr>
          <w:rFonts w:asciiTheme="minorHAnsi" w:hAnsiTheme="minorHAnsi" w:cs="Arial"/>
          <w:b/>
        </w:rPr>
      </w:pPr>
    </w:p>
    <w:p w14:paraId="66D1D9E3" w14:textId="20F7770E" w:rsidR="009D4E53" w:rsidRDefault="009D4E53" w:rsidP="00540974">
      <w:pPr>
        <w:spacing w:after="200" w:line="276" w:lineRule="auto"/>
        <w:jc w:val="left"/>
        <w:rPr>
          <w:rFonts w:asciiTheme="minorHAnsi" w:hAnsiTheme="minorHAnsi" w:cs="Arial"/>
          <w:b/>
        </w:rPr>
      </w:pPr>
    </w:p>
    <w:p w14:paraId="643A494E" w14:textId="77777777" w:rsidR="0058393B" w:rsidRDefault="0058393B" w:rsidP="00540974">
      <w:pPr>
        <w:spacing w:after="200" w:line="276" w:lineRule="auto"/>
        <w:jc w:val="left"/>
        <w:rPr>
          <w:rFonts w:asciiTheme="minorHAnsi" w:hAnsiTheme="minorHAnsi" w:cs="Arial"/>
          <w:b/>
        </w:rPr>
      </w:pPr>
    </w:p>
    <w:p w14:paraId="40CC0E08" w14:textId="00283DB3" w:rsidR="00083D51" w:rsidRPr="00611A57" w:rsidRDefault="00083D51" w:rsidP="001F5984">
      <w:pPr>
        <w:pageBreakBefore/>
        <w:shd w:val="clear" w:color="auto" w:fill="FFFFFF" w:themeFill="background1"/>
        <w:spacing w:before="120" w:after="120" w:line="24" w:lineRule="atLeast"/>
        <w:jc w:val="left"/>
        <w:outlineLvl w:val="0"/>
        <w:rPr>
          <w:rFonts w:ascii="Verdana" w:hAnsi="Verdana" w:cs="Arial"/>
          <w:b/>
          <w:sz w:val="18"/>
          <w:szCs w:val="18"/>
        </w:rPr>
      </w:pPr>
      <w:bookmarkStart w:id="6" w:name="_Toc89845076"/>
      <w:bookmarkStart w:id="7" w:name="_Toc220069483"/>
      <w:r w:rsidRPr="00611A57">
        <w:rPr>
          <w:rFonts w:ascii="Verdana" w:hAnsi="Verdana" w:cs="Arial"/>
          <w:b/>
          <w:sz w:val="18"/>
          <w:szCs w:val="18"/>
        </w:rPr>
        <w:lastRenderedPageBreak/>
        <w:t xml:space="preserve">ZAŁĄCZNIK NR </w:t>
      </w:r>
      <w:r w:rsidR="008D2776">
        <w:rPr>
          <w:rFonts w:ascii="Verdana" w:hAnsi="Verdana" w:cs="Arial"/>
          <w:b/>
          <w:sz w:val="18"/>
          <w:szCs w:val="18"/>
        </w:rPr>
        <w:t>6</w:t>
      </w:r>
      <w:r w:rsidRPr="00611A57">
        <w:rPr>
          <w:rFonts w:ascii="Verdana" w:hAnsi="Verdana" w:cs="Arial"/>
          <w:b/>
          <w:sz w:val="18"/>
          <w:szCs w:val="18"/>
        </w:rPr>
        <w:t xml:space="preserve"> DO SWZ – OŚWIADCZENIE O NIEZALEGANIU  Z OPŁATAMI (US ORAZ ZUS)</w:t>
      </w:r>
      <w:bookmarkEnd w:id="6"/>
      <w:bookmarkEnd w:id="7"/>
    </w:p>
    <w:p w14:paraId="6F4324D7" w14:textId="77777777" w:rsidR="00083D51" w:rsidRPr="00AE6DC5" w:rsidRDefault="00083D51" w:rsidP="00083D51">
      <w:pPr>
        <w:pStyle w:val="Bezodstpw"/>
        <w:rPr>
          <w:rFonts w:cstheme="minorHAnsi"/>
        </w:rPr>
      </w:pPr>
    </w:p>
    <w:p w14:paraId="093846B1" w14:textId="77777777" w:rsidR="00083D51" w:rsidRDefault="00083D51" w:rsidP="00083D51">
      <w:pPr>
        <w:pStyle w:val="Bezodstpw"/>
        <w:rPr>
          <w:rFonts w:cstheme="minorHAnsi"/>
          <w:sz w:val="12"/>
          <w:szCs w:val="12"/>
        </w:rPr>
      </w:pPr>
    </w:p>
    <w:p w14:paraId="19B3A556" w14:textId="77777777" w:rsidR="00083D51" w:rsidRDefault="00083D51" w:rsidP="00083D51">
      <w:pPr>
        <w:pStyle w:val="Bezodstpw"/>
        <w:rPr>
          <w:rFonts w:cstheme="minorHAnsi"/>
          <w:sz w:val="12"/>
          <w:szCs w:val="12"/>
        </w:rPr>
      </w:pPr>
    </w:p>
    <w:p w14:paraId="7DE9476F" w14:textId="7C02FD12" w:rsidR="00083D51" w:rsidRPr="00611A57" w:rsidRDefault="00083D51" w:rsidP="00083D51">
      <w:pPr>
        <w:pStyle w:val="Bezodstpw"/>
        <w:rPr>
          <w:rFonts w:ascii="Verdana" w:hAnsi="Verdana" w:cstheme="minorHAnsi"/>
          <w:sz w:val="12"/>
          <w:szCs w:val="12"/>
        </w:rPr>
      </w:pPr>
      <w:r w:rsidRPr="00611A57">
        <w:rPr>
          <w:rFonts w:ascii="Verdana" w:hAnsi="Verdana" w:cstheme="minorHAnsi"/>
          <w:sz w:val="12"/>
          <w:szCs w:val="12"/>
        </w:rPr>
        <w:t xml:space="preserve">              ( pieczęć firmowa Wykonawcy)</w:t>
      </w:r>
    </w:p>
    <w:p w14:paraId="79666CED" w14:textId="77777777" w:rsidR="00083D51" w:rsidRPr="00611A57" w:rsidRDefault="00083D51" w:rsidP="00083D51">
      <w:pPr>
        <w:rPr>
          <w:rFonts w:ascii="Verdana" w:hAnsi="Verdana" w:cstheme="minorHAnsi"/>
        </w:rPr>
      </w:pPr>
      <w:r w:rsidRPr="00611A57">
        <w:rPr>
          <w:rFonts w:ascii="Verdana" w:hAnsi="Verdana" w:cstheme="minorHAnsi"/>
        </w:rPr>
        <w:t>..........................................</w:t>
      </w:r>
    </w:p>
    <w:p w14:paraId="696DA6D2" w14:textId="77777777" w:rsidR="00083D51" w:rsidRPr="00845406" w:rsidRDefault="00083D51" w:rsidP="00083D51">
      <w:pPr>
        <w:ind w:firstLine="708"/>
        <w:rPr>
          <w:rFonts w:ascii="Verdana" w:hAnsi="Verdana" w:cstheme="minorHAnsi"/>
          <w:sz w:val="18"/>
          <w:szCs w:val="18"/>
        </w:rPr>
      </w:pPr>
      <w:r w:rsidRPr="00845406">
        <w:rPr>
          <w:rFonts w:ascii="Verdana" w:hAnsi="Verdana" w:cstheme="minorHAnsi"/>
          <w:sz w:val="18"/>
          <w:szCs w:val="18"/>
        </w:rPr>
        <w:t>Dane oferenta</w:t>
      </w:r>
    </w:p>
    <w:p w14:paraId="2EA5C7B1" w14:textId="77777777" w:rsidR="00083D51" w:rsidRPr="00AE6DC5" w:rsidRDefault="00083D51" w:rsidP="00083D51">
      <w:pPr>
        <w:pStyle w:val="Bezodstpw"/>
        <w:rPr>
          <w:rFonts w:cstheme="minorHAnsi"/>
        </w:rPr>
      </w:pPr>
    </w:p>
    <w:p w14:paraId="28EA9F61" w14:textId="77777777" w:rsidR="00083D51" w:rsidRPr="00AE6DC5" w:rsidRDefault="00083D51" w:rsidP="00083D51">
      <w:pPr>
        <w:pStyle w:val="Bezodstpw"/>
        <w:rPr>
          <w:rFonts w:cstheme="minorHAnsi"/>
        </w:rPr>
      </w:pPr>
    </w:p>
    <w:p w14:paraId="4BF10A0E" w14:textId="77777777" w:rsidR="00083D51" w:rsidRPr="00AE6DC5" w:rsidRDefault="00083D51" w:rsidP="00083D51">
      <w:pPr>
        <w:pStyle w:val="Bezodstpw"/>
        <w:rPr>
          <w:rFonts w:cstheme="minorHAnsi"/>
        </w:rPr>
      </w:pPr>
    </w:p>
    <w:p w14:paraId="791B8F4D" w14:textId="77777777" w:rsidR="00083D51" w:rsidRPr="005B2E5A" w:rsidRDefault="00083D51" w:rsidP="00083D51">
      <w:pPr>
        <w:pStyle w:val="Bezodstpw"/>
        <w:rPr>
          <w:rFonts w:cstheme="minorHAnsi"/>
        </w:rPr>
      </w:pPr>
    </w:p>
    <w:p w14:paraId="31558378" w14:textId="77777777" w:rsidR="00083D51" w:rsidRPr="00611A57" w:rsidRDefault="00083D51" w:rsidP="00083D51">
      <w:pPr>
        <w:pStyle w:val="Bezodstpw"/>
        <w:jc w:val="center"/>
        <w:rPr>
          <w:rFonts w:ascii="Verdana" w:hAnsi="Verdana" w:cstheme="minorHAnsi"/>
          <w:b/>
          <w:sz w:val="18"/>
          <w:szCs w:val="18"/>
        </w:rPr>
      </w:pPr>
      <w:r w:rsidRPr="00611A57">
        <w:rPr>
          <w:rFonts w:ascii="Verdana" w:hAnsi="Verdana" w:cstheme="minorHAnsi"/>
          <w:b/>
          <w:sz w:val="18"/>
          <w:szCs w:val="18"/>
        </w:rPr>
        <w:t>OŚWIADCZENIE</w:t>
      </w:r>
    </w:p>
    <w:p w14:paraId="38A16E3B" w14:textId="77777777" w:rsidR="00083D51" w:rsidRPr="00611A57" w:rsidRDefault="00083D51" w:rsidP="00083D51">
      <w:pPr>
        <w:spacing w:line="276" w:lineRule="auto"/>
        <w:rPr>
          <w:rFonts w:ascii="Verdana" w:hAnsi="Verdana" w:cstheme="minorHAnsi"/>
          <w:b/>
          <w:sz w:val="18"/>
          <w:szCs w:val="18"/>
        </w:rPr>
      </w:pPr>
    </w:p>
    <w:p w14:paraId="240EACE5" w14:textId="77777777" w:rsidR="00083D51" w:rsidRPr="00611A57" w:rsidRDefault="00083D51" w:rsidP="00083D51">
      <w:pPr>
        <w:spacing w:line="276" w:lineRule="auto"/>
        <w:jc w:val="center"/>
        <w:rPr>
          <w:rFonts w:ascii="Verdana" w:hAnsi="Verdana" w:cstheme="minorHAnsi"/>
          <w:b/>
          <w:sz w:val="18"/>
          <w:szCs w:val="18"/>
        </w:rPr>
      </w:pPr>
      <w:r w:rsidRPr="00611A57">
        <w:rPr>
          <w:rFonts w:ascii="Verdana" w:hAnsi="Verdana" w:cstheme="minorHAnsi"/>
          <w:b/>
          <w:sz w:val="18"/>
          <w:szCs w:val="18"/>
        </w:rPr>
        <w:t xml:space="preserve">dot. informacji o niezaleganiu z opłatami w zakresie US oraz ZUS </w:t>
      </w:r>
    </w:p>
    <w:p w14:paraId="620B9066" w14:textId="77777777" w:rsidR="00083D51" w:rsidRPr="00611A57" w:rsidRDefault="00083D51" w:rsidP="00083D51">
      <w:pPr>
        <w:spacing w:line="276" w:lineRule="auto"/>
        <w:rPr>
          <w:rFonts w:ascii="Verdana" w:hAnsi="Verdana" w:cstheme="minorHAnsi"/>
          <w:b/>
          <w:sz w:val="18"/>
          <w:szCs w:val="18"/>
        </w:rPr>
      </w:pPr>
    </w:p>
    <w:p w14:paraId="70AF96A2" w14:textId="77777777" w:rsidR="00083D51" w:rsidRPr="00611A57" w:rsidRDefault="00083D51" w:rsidP="00083D51">
      <w:pPr>
        <w:spacing w:line="480" w:lineRule="auto"/>
        <w:rPr>
          <w:rFonts w:ascii="Verdana" w:hAnsi="Verdana" w:cstheme="minorHAnsi"/>
          <w:sz w:val="18"/>
          <w:szCs w:val="18"/>
          <w:lang w:eastAsia="pl-PL"/>
        </w:rPr>
      </w:pPr>
      <w:r w:rsidRPr="00611A57">
        <w:rPr>
          <w:rFonts w:ascii="Verdana" w:hAnsi="Verdana" w:cstheme="minorHAnsi"/>
          <w:sz w:val="18"/>
          <w:szCs w:val="18"/>
        </w:rPr>
        <w:t xml:space="preserve">Oświadczam/-y*, że </w:t>
      </w:r>
      <w:r w:rsidRPr="00611A57">
        <w:rPr>
          <w:rFonts w:ascii="Verdana" w:hAnsi="Verdana" w:cstheme="minorHAnsi"/>
          <w:sz w:val="18"/>
          <w:szCs w:val="18"/>
          <w:lang w:eastAsia="pl-PL"/>
        </w:rPr>
        <w:t>nie zalegam/y* z opłacaniem podatków / uzyskaliśmy przewidziane prawem zwolnienie, odroczenie lub rozłożenie na raty zaległych płatności lub wstrzymanie w całości wykonania decyzji właściwego organu.</w:t>
      </w:r>
    </w:p>
    <w:p w14:paraId="1B32AF2D" w14:textId="77777777" w:rsidR="00083D51" w:rsidRPr="00611A57" w:rsidRDefault="00083D51" w:rsidP="00083D51">
      <w:pPr>
        <w:spacing w:line="480" w:lineRule="auto"/>
        <w:rPr>
          <w:rFonts w:ascii="Verdana" w:hAnsi="Verdana" w:cstheme="minorHAnsi"/>
          <w:sz w:val="18"/>
          <w:szCs w:val="18"/>
          <w:lang w:eastAsia="pl-PL"/>
        </w:rPr>
      </w:pPr>
      <w:r w:rsidRPr="00611A57">
        <w:rPr>
          <w:rFonts w:ascii="Verdana" w:hAnsi="Verdana" w:cstheme="minorHAnsi"/>
          <w:sz w:val="18"/>
          <w:szCs w:val="18"/>
        </w:rPr>
        <w:t xml:space="preserve">Oświadczam/-y*, że </w:t>
      </w:r>
      <w:r w:rsidRPr="00611A57">
        <w:rPr>
          <w:rFonts w:ascii="Verdana" w:hAnsi="Verdana" w:cstheme="minorHAnsi"/>
          <w:sz w:val="18"/>
          <w:szCs w:val="18"/>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14:paraId="0277219A" w14:textId="77777777" w:rsidR="00083D51" w:rsidRPr="00065A5B" w:rsidRDefault="00083D51" w:rsidP="00083D51">
      <w:pPr>
        <w:spacing w:line="276" w:lineRule="auto"/>
        <w:rPr>
          <w:rFonts w:asciiTheme="minorHAnsi" w:hAnsiTheme="minorHAnsi" w:cstheme="minorHAnsi"/>
        </w:rPr>
      </w:pPr>
      <w:r w:rsidRPr="00611A57">
        <w:rPr>
          <w:rFonts w:ascii="Verdana" w:hAnsi="Verdana" w:cstheme="minorHAnsi"/>
          <w:sz w:val="18"/>
          <w:szCs w:val="18"/>
        </w:rPr>
        <w:t>* - niepotrzebne skreślić</w:t>
      </w:r>
    </w:p>
    <w:p w14:paraId="2F50B2AA" w14:textId="77777777" w:rsidR="00083D51" w:rsidRPr="00065A5B" w:rsidRDefault="00083D51" w:rsidP="00083D51">
      <w:pPr>
        <w:spacing w:line="276" w:lineRule="auto"/>
        <w:rPr>
          <w:rFonts w:asciiTheme="minorHAnsi" w:hAnsiTheme="minorHAnsi" w:cstheme="minorHAnsi"/>
          <w:b/>
        </w:rPr>
      </w:pPr>
    </w:p>
    <w:p w14:paraId="2EA69097" w14:textId="77777777" w:rsidR="00083D51" w:rsidRPr="00065A5B" w:rsidRDefault="00083D51" w:rsidP="00083D51">
      <w:pPr>
        <w:rPr>
          <w:rFonts w:asciiTheme="minorHAnsi" w:hAnsiTheme="minorHAnsi" w:cstheme="minorHAnsi"/>
        </w:rPr>
      </w:pPr>
    </w:p>
    <w:p w14:paraId="4705A9F3" w14:textId="77777777" w:rsidR="00083D51" w:rsidRPr="00065A5B" w:rsidRDefault="00083D51" w:rsidP="00083D51">
      <w:pPr>
        <w:rPr>
          <w:rFonts w:asciiTheme="minorHAnsi" w:hAnsiTheme="minorHAnsi" w:cstheme="minorHAnsi"/>
        </w:rPr>
      </w:pPr>
    </w:p>
    <w:p w14:paraId="30787009" w14:textId="77777777" w:rsidR="00083D51" w:rsidRPr="00105D14" w:rsidRDefault="00083D51" w:rsidP="00083D51">
      <w:pPr>
        <w:ind w:left="-284" w:right="-993"/>
        <w:rPr>
          <w:rFonts w:ascii="Calibri" w:hAnsi="Calibri" w:cs="Calibri"/>
          <w:szCs w:val="22"/>
        </w:rPr>
      </w:pPr>
      <w:r w:rsidRPr="00611A57">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45AB44FF" w14:textId="197F2BAD" w:rsidR="002B74FF" w:rsidRPr="00611A57" w:rsidRDefault="00083D51" w:rsidP="00821F87">
      <w:pPr>
        <w:pStyle w:val="Nagwek"/>
        <w:tabs>
          <w:tab w:val="left" w:pos="708"/>
        </w:tabs>
        <w:spacing w:line="300" w:lineRule="auto"/>
        <w:ind w:left="5812"/>
        <w:rPr>
          <w:rFonts w:ascii="Verdana" w:hAnsi="Verdana" w:cs="Arial"/>
          <w:sz w:val="12"/>
          <w:szCs w:val="12"/>
        </w:rPr>
      </w:pPr>
      <w:r w:rsidRPr="00611A57">
        <w:rPr>
          <w:rFonts w:ascii="Verdana" w:hAnsi="Verdana" w:cs="Calibri"/>
          <w:sz w:val="12"/>
          <w:szCs w:val="12"/>
        </w:rPr>
        <w:t>Podpis osób uprawnionych do składania oświadczeń woli w imieniu Wykonawcy oraz pieczątka / pieczątki</w:t>
      </w:r>
    </w:p>
    <w:p w14:paraId="0D0D5EA8" w14:textId="77777777" w:rsidR="002B74FF" w:rsidRPr="002B74FF" w:rsidRDefault="002B74FF" w:rsidP="002B74FF"/>
    <w:p w14:paraId="57077AE6" w14:textId="77777777" w:rsidR="002B74FF" w:rsidRPr="002B74FF" w:rsidRDefault="002B74FF" w:rsidP="002B74FF"/>
    <w:p w14:paraId="6131EC23" w14:textId="77777777" w:rsidR="002B74FF" w:rsidRPr="002B74FF" w:rsidRDefault="002B74FF" w:rsidP="002B74FF"/>
    <w:p w14:paraId="6356735B" w14:textId="77777777" w:rsidR="002B74FF" w:rsidRPr="002B74FF" w:rsidRDefault="002B74FF" w:rsidP="002B74FF"/>
    <w:p w14:paraId="020BD413" w14:textId="77777777" w:rsidR="002B74FF" w:rsidRPr="002B74FF" w:rsidRDefault="002B74FF" w:rsidP="002B74FF"/>
    <w:p w14:paraId="40B5B228" w14:textId="77777777" w:rsidR="002B74FF" w:rsidRPr="002B74FF" w:rsidRDefault="002B74FF" w:rsidP="002B74FF"/>
    <w:p w14:paraId="7BCEC26F" w14:textId="77777777" w:rsidR="002B74FF" w:rsidRDefault="002B74FF" w:rsidP="002B74FF"/>
    <w:p w14:paraId="79EFB6DD" w14:textId="77777777" w:rsidR="00395A61" w:rsidRDefault="00395A61" w:rsidP="002B74FF"/>
    <w:p w14:paraId="685D5859" w14:textId="77777777" w:rsidR="00395A61" w:rsidRDefault="00395A61" w:rsidP="002B74FF"/>
    <w:p w14:paraId="77B512D5" w14:textId="77777777" w:rsidR="00395A61" w:rsidRDefault="00395A61" w:rsidP="002B74FF"/>
    <w:p w14:paraId="604494A8" w14:textId="77777777" w:rsidR="00395A61" w:rsidRDefault="00395A61" w:rsidP="002B74FF"/>
    <w:p w14:paraId="2A616B25" w14:textId="77777777" w:rsidR="00395A61" w:rsidRDefault="00395A61" w:rsidP="002B74FF"/>
    <w:p w14:paraId="436F0154" w14:textId="77777777" w:rsidR="00395A61" w:rsidRDefault="00395A61" w:rsidP="002B74FF"/>
    <w:p w14:paraId="394A2B3C" w14:textId="77777777" w:rsidR="00395A61" w:rsidRDefault="00395A61" w:rsidP="002B74FF"/>
    <w:p w14:paraId="1CF6BBF4" w14:textId="77777777" w:rsidR="00395A61" w:rsidRPr="002B74FF" w:rsidRDefault="00395A61" w:rsidP="002B74FF"/>
    <w:p w14:paraId="3EBB41A6" w14:textId="0CB53C4B" w:rsidR="002B74FF" w:rsidRDefault="002B74FF" w:rsidP="002B74FF"/>
    <w:p w14:paraId="7B34DCA7" w14:textId="77777777" w:rsidR="0044445F" w:rsidRDefault="0044445F" w:rsidP="002B74FF"/>
    <w:p w14:paraId="0EF0BAEC" w14:textId="77777777" w:rsidR="0044445F" w:rsidRDefault="0044445F" w:rsidP="002B74FF"/>
    <w:p w14:paraId="191C82DF" w14:textId="77777777" w:rsidR="0044445F" w:rsidRDefault="0044445F" w:rsidP="002B74FF"/>
    <w:p w14:paraId="008D50A4" w14:textId="7296295B" w:rsidR="00FC52C9" w:rsidRPr="006F5905" w:rsidRDefault="00FC52C9" w:rsidP="00FC52C9">
      <w:pPr>
        <w:pageBreakBefore/>
        <w:shd w:val="clear" w:color="auto" w:fill="FFFFFF" w:themeFill="background1"/>
        <w:spacing w:before="120" w:line="24" w:lineRule="atLeast"/>
        <w:outlineLvl w:val="0"/>
        <w:rPr>
          <w:rFonts w:ascii="Verdana" w:hAnsi="Verdana" w:cstheme="minorHAnsi"/>
          <w:b/>
          <w:sz w:val="18"/>
          <w:szCs w:val="18"/>
        </w:rPr>
      </w:pPr>
      <w:bookmarkStart w:id="8" w:name="_Toc220069484"/>
      <w:r w:rsidRPr="006F5905">
        <w:rPr>
          <w:rFonts w:ascii="Verdana" w:hAnsi="Verdana" w:cstheme="minorHAnsi"/>
          <w:b/>
          <w:sz w:val="18"/>
          <w:szCs w:val="18"/>
        </w:rPr>
        <w:lastRenderedPageBreak/>
        <w:t xml:space="preserve">ZAŁĄCZNIK NR </w:t>
      </w:r>
      <w:r>
        <w:rPr>
          <w:rFonts w:ascii="Verdana" w:hAnsi="Verdana" w:cstheme="minorHAnsi"/>
          <w:b/>
          <w:sz w:val="18"/>
          <w:szCs w:val="18"/>
        </w:rPr>
        <w:t>7</w:t>
      </w:r>
      <w:r w:rsidRPr="006F5905">
        <w:rPr>
          <w:rFonts w:ascii="Verdana" w:hAnsi="Verdana" w:cstheme="minorHAnsi"/>
          <w:b/>
          <w:sz w:val="18"/>
          <w:szCs w:val="18"/>
        </w:rPr>
        <w:t xml:space="preserve"> DO SWZ – WZÓR WYKAZU DOŚWIADCZENIA</w:t>
      </w:r>
      <w:bookmarkEnd w:id="8"/>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FC52C9" w:rsidRPr="00412F2E" w14:paraId="661FCA57" w14:textId="77777777" w:rsidTr="0088642A">
        <w:trPr>
          <w:trHeight w:val="1251"/>
        </w:trPr>
        <w:tc>
          <w:tcPr>
            <w:tcW w:w="3261" w:type="dxa"/>
            <w:vAlign w:val="bottom"/>
          </w:tcPr>
          <w:p w14:paraId="485B4811" w14:textId="77777777" w:rsidR="00FC52C9" w:rsidRPr="00412F2E" w:rsidRDefault="00FC52C9" w:rsidP="0088642A">
            <w:pPr>
              <w:jc w:val="center"/>
              <w:rPr>
                <w:rFonts w:asciiTheme="minorHAnsi" w:hAnsiTheme="minorHAnsi" w:cstheme="minorHAnsi"/>
                <w:sz w:val="24"/>
                <w:szCs w:val="24"/>
              </w:rPr>
            </w:pP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p>
          <w:p w14:paraId="70E89F9F" w14:textId="77777777" w:rsidR="00FC52C9" w:rsidRPr="00412F2E" w:rsidRDefault="00FC52C9" w:rsidP="0088642A">
            <w:pPr>
              <w:rPr>
                <w:rFonts w:asciiTheme="minorHAnsi" w:hAnsiTheme="minorHAnsi" w:cstheme="minorHAnsi"/>
                <w:sz w:val="24"/>
                <w:szCs w:val="24"/>
              </w:rPr>
            </w:pPr>
          </w:p>
          <w:p w14:paraId="27408E33" w14:textId="77777777" w:rsidR="00FC52C9" w:rsidRPr="00412F2E" w:rsidRDefault="00FC52C9" w:rsidP="0088642A">
            <w:pPr>
              <w:jc w:val="center"/>
              <w:rPr>
                <w:rFonts w:asciiTheme="minorHAnsi" w:hAnsiTheme="minorHAnsi" w:cstheme="minorHAnsi"/>
                <w:sz w:val="20"/>
              </w:rPr>
            </w:pPr>
          </w:p>
          <w:p w14:paraId="729C02AE" w14:textId="77777777" w:rsidR="00FC52C9" w:rsidRPr="00412F2E" w:rsidRDefault="00FC52C9" w:rsidP="0088642A">
            <w:pPr>
              <w:jc w:val="center"/>
              <w:rPr>
                <w:rFonts w:asciiTheme="minorHAnsi" w:hAnsiTheme="minorHAnsi" w:cstheme="minorHAnsi"/>
                <w:sz w:val="16"/>
                <w:szCs w:val="16"/>
              </w:rPr>
            </w:pPr>
            <w:r w:rsidRPr="00412F2E">
              <w:rPr>
                <w:rFonts w:asciiTheme="minorHAnsi" w:hAnsiTheme="minorHAnsi" w:cstheme="minorHAnsi"/>
                <w:sz w:val="16"/>
                <w:szCs w:val="16"/>
              </w:rPr>
              <w:t>pieczęć Wykonawcy</w:t>
            </w:r>
          </w:p>
        </w:tc>
      </w:tr>
    </w:tbl>
    <w:p w14:paraId="6CA252A1" w14:textId="77777777" w:rsidR="00FC52C9" w:rsidRPr="00412F2E" w:rsidRDefault="00FC52C9" w:rsidP="00FC52C9">
      <w:pPr>
        <w:rPr>
          <w:rFonts w:asciiTheme="minorHAnsi" w:hAnsiTheme="minorHAnsi" w:cstheme="minorHAnsi"/>
        </w:rPr>
      </w:pPr>
    </w:p>
    <w:p w14:paraId="2A48E154" w14:textId="77777777" w:rsidR="00FC52C9" w:rsidRPr="00412F2E" w:rsidRDefault="00FC52C9" w:rsidP="00FC52C9">
      <w:pPr>
        <w:spacing w:line="240" w:lineRule="auto"/>
        <w:jc w:val="center"/>
        <w:rPr>
          <w:rFonts w:asciiTheme="minorHAnsi" w:hAnsiTheme="minorHAnsi" w:cstheme="minorHAnsi"/>
          <w:b/>
        </w:rPr>
      </w:pPr>
    </w:p>
    <w:p w14:paraId="48F90A4A" w14:textId="77777777" w:rsidR="00FC52C9" w:rsidRPr="00412F2E" w:rsidRDefault="00FC52C9" w:rsidP="00FC52C9">
      <w:pPr>
        <w:spacing w:line="240" w:lineRule="auto"/>
        <w:jc w:val="center"/>
        <w:rPr>
          <w:rFonts w:asciiTheme="minorHAnsi" w:hAnsiTheme="minorHAnsi" w:cstheme="minorHAnsi"/>
          <w:b/>
        </w:rPr>
      </w:pPr>
    </w:p>
    <w:p w14:paraId="150C8A42" w14:textId="77777777" w:rsidR="00FC52C9" w:rsidRPr="006F5905" w:rsidRDefault="00FC52C9" w:rsidP="00FC52C9">
      <w:pPr>
        <w:spacing w:line="240" w:lineRule="auto"/>
        <w:jc w:val="center"/>
        <w:rPr>
          <w:rFonts w:ascii="Verdana" w:hAnsi="Verdana" w:cstheme="minorHAnsi"/>
          <w:b/>
          <w:sz w:val="18"/>
          <w:szCs w:val="18"/>
        </w:rPr>
      </w:pPr>
      <w:r w:rsidRPr="006F5905">
        <w:rPr>
          <w:rFonts w:ascii="Verdana" w:hAnsi="Verdana" w:cstheme="minorHAnsi"/>
          <w:b/>
          <w:sz w:val="18"/>
          <w:szCs w:val="18"/>
        </w:rPr>
        <w:t>WYKAZ WYKONANYCH DOSTAW/UMÓW/ZAMÓWIEŃ /PRAC</w:t>
      </w:r>
    </w:p>
    <w:p w14:paraId="1D20C37F" w14:textId="674588DC" w:rsidR="00FC52C9" w:rsidRPr="006F5905" w:rsidRDefault="00FC52C9" w:rsidP="00FC52C9">
      <w:pPr>
        <w:spacing w:line="240" w:lineRule="auto"/>
        <w:jc w:val="center"/>
        <w:rPr>
          <w:rFonts w:ascii="Verdana" w:hAnsi="Verdana" w:cstheme="minorHAnsi"/>
          <w:b/>
          <w:sz w:val="18"/>
          <w:szCs w:val="18"/>
        </w:rPr>
      </w:pPr>
      <w:r w:rsidRPr="006F5905">
        <w:rPr>
          <w:rFonts w:ascii="Verdana" w:hAnsi="Verdana" w:cstheme="minorHAnsi"/>
          <w:b/>
          <w:sz w:val="18"/>
          <w:szCs w:val="18"/>
        </w:rPr>
        <w:t xml:space="preserve">W OKRESIE OSTATNICH </w:t>
      </w:r>
      <w:r w:rsidR="00AF24E5">
        <w:rPr>
          <w:rFonts w:ascii="Verdana" w:hAnsi="Verdana" w:cstheme="minorHAnsi"/>
          <w:b/>
          <w:sz w:val="18"/>
          <w:szCs w:val="18"/>
        </w:rPr>
        <w:t>5</w:t>
      </w:r>
      <w:r w:rsidRPr="006F5905">
        <w:rPr>
          <w:rFonts w:ascii="Verdana" w:hAnsi="Verdana" w:cstheme="minorHAnsi"/>
          <w:b/>
          <w:sz w:val="18"/>
          <w:szCs w:val="18"/>
        </w:rPr>
        <w:t xml:space="preserve"> LAT Z PODANIEM </w:t>
      </w:r>
    </w:p>
    <w:p w14:paraId="0CF8977C" w14:textId="77777777" w:rsidR="00FC52C9" w:rsidRPr="006F5905" w:rsidRDefault="00FC52C9" w:rsidP="00FC52C9">
      <w:pPr>
        <w:spacing w:line="240" w:lineRule="auto"/>
        <w:jc w:val="center"/>
        <w:rPr>
          <w:rFonts w:ascii="Verdana" w:hAnsi="Verdana" w:cstheme="minorHAnsi"/>
          <w:b/>
          <w:sz w:val="18"/>
          <w:szCs w:val="18"/>
        </w:rPr>
      </w:pPr>
      <w:r w:rsidRPr="006F5905">
        <w:rPr>
          <w:rFonts w:ascii="Verdana" w:hAnsi="Verdana" w:cstheme="minorHAnsi"/>
          <w:b/>
          <w:sz w:val="18"/>
          <w:szCs w:val="18"/>
        </w:rPr>
        <w:t>WARTOŚCI, PRZEDMIOTU, DAT ICH WYKONANIA I ODBIORCÓW</w:t>
      </w:r>
    </w:p>
    <w:p w14:paraId="37D83A4D" w14:textId="77777777" w:rsidR="00FC52C9" w:rsidRPr="00412F2E" w:rsidRDefault="00FC52C9" w:rsidP="00FC52C9">
      <w:pPr>
        <w:rPr>
          <w:rFonts w:asciiTheme="minorHAnsi" w:hAnsiTheme="minorHAnsi" w:cstheme="minorHAnsi"/>
          <w:sz w:val="24"/>
          <w:szCs w:val="24"/>
        </w:rPr>
      </w:pPr>
    </w:p>
    <w:p w14:paraId="7D417608" w14:textId="77777777" w:rsidR="00FC52C9" w:rsidRPr="00412F2E" w:rsidRDefault="00FC52C9" w:rsidP="00FC52C9">
      <w:pPr>
        <w:spacing w:line="240" w:lineRule="auto"/>
        <w:rPr>
          <w:rFonts w:asciiTheme="minorHAnsi" w:hAnsiTheme="minorHAnsi" w:cstheme="minorHAnsi"/>
          <w:lang w:eastAsia="pl-PL"/>
        </w:rPr>
      </w:pPr>
    </w:p>
    <w:tbl>
      <w:tblPr>
        <w:tblW w:w="8960"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417"/>
        <w:gridCol w:w="1418"/>
        <w:gridCol w:w="1701"/>
        <w:gridCol w:w="1559"/>
      </w:tblGrid>
      <w:tr w:rsidR="00FC52C9" w:rsidRPr="00412F2E" w14:paraId="50A50829" w14:textId="77777777" w:rsidTr="0088642A">
        <w:trPr>
          <w:cantSplit/>
          <w:trHeight w:val="1443"/>
          <w:tblHeader/>
        </w:trPr>
        <w:tc>
          <w:tcPr>
            <w:tcW w:w="597" w:type="dxa"/>
            <w:tcBorders>
              <w:top w:val="single" w:sz="4" w:space="0" w:color="auto"/>
              <w:left w:val="single" w:sz="4" w:space="0" w:color="auto"/>
            </w:tcBorders>
            <w:shd w:val="clear" w:color="auto" w:fill="1A7466"/>
            <w:vAlign w:val="center"/>
          </w:tcPr>
          <w:p w14:paraId="535A1DD8" w14:textId="77777777" w:rsidR="00FC52C9" w:rsidRPr="00611A57" w:rsidRDefault="00FC52C9" w:rsidP="0088642A">
            <w:pPr>
              <w:jc w:val="center"/>
              <w:rPr>
                <w:rFonts w:ascii="Verdana" w:hAnsi="Verdana" w:cstheme="minorHAnsi"/>
                <w:color w:val="000000" w:themeColor="text1"/>
                <w:sz w:val="14"/>
                <w:szCs w:val="14"/>
              </w:rPr>
            </w:pPr>
          </w:p>
          <w:p w14:paraId="4337DAEF" w14:textId="77777777" w:rsidR="00FC52C9" w:rsidRPr="00611A57" w:rsidRDefault="00FC52C9" w:rsidP="0088642A">
            <w:pPr>
              <w:jc w:val="center"/>
              <w:rPr>
                <w:rFonts w:ascii="Verdana" w:hAnsi="Verdana" w:cstheme="minorHAnsi"/>
                <w:color w:val="000000" w:themeColor="text1"/>
                <w:sz w:val="14"/>
                <w:szCs w:val="14"/>
              </w:rPr>
            </w:pPr>
            <w:r w:rsidRPr="00611A57">
              <w:rPr>
                <w:rFonts w:ascii="Verdana" w:hAnsi="Verdana" w:cstheme="minorHAnsi"/>
                <w:color w:val="000000" w:themeColor="text1"/>
                <w:sz w:val="14"/>
                <w:szCs w:val="14"/>
              </w:rPr>
              <w:t>Lp.</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50D6D924" w14:textId="77777777" w:rsidR="00FC52C9" w:rsidRPr="00611A57" w:rsidRDefault="00FC52C9" w:rsidP="0088642A">
            <w:pPr>
              <w:jc w:val="center"/>
              <w:rPr>
                <w:rFonts w:ascii="Verdana" w:hAnsi="Verdana" w:cstheme="minorHAnsi"/>
                <w:color w:val="000000" w:themeColor="text1"/>
                <w:sz w:val="14"/>
                <w:szCs w:val="14"/>
              </w:rPr>
            </w:pPr>
          </w:p>
          <w:p w14:paraId="5D551D82" w14:textId="77777777" w:rsidR="00FC52C9" w:rsidRPr="00611A57" w:rsidRDefault="00FC52C9" w:rsidP="0088642A">
            <w:pPr>
              <w:spacing w:line="240" w:lineRule="auto"/>
              <w:jc w:val="center"/>
              <w:rPr>
                <w:rFonts w:ascii="Verdana" w:hAnsi="Verdana" w:cstheme="minorHAnsi"/>
                <w:color w:val="000000" w:themeColor="text1"/>
                <w:sz w:val="14"/>
                <w:szCs w:val="14"/>
              </w:rPr>
            </w:pPr>
            <w:r w:rsidRPr="00611A57">
              <w:rPr>
                <w:rFonts w:ascii="Verdana" w:hAnsi="Verdana" w:cstheme="minorHAnsi"/>
                <w:color w:val="000000" w:themeColor="text1"/>
                <w:sz w:val="14"/>
                <w:szCs w:val="14"/>
              </w:rPr>
              <w:t>Przedmiot zamówienia, w tym zakres realizowanych dostaw</w:t>
            </w:r>
          </w:p>
          <w:p w14:paraId="2559DF7E" w14:textId="77777777" w:rsidR="00FC52C9" w:rsidRPr="00611A57" w:rsidRDefault="00FC52C9" w:rsidP="0088642A">
            <w:pPr>
              <w:spacing w:line="240" w:lineRule="auto"/>
              <w:jc w:val="center"/>
              <w:rPr>
                <w:rFonts w:ascii="Verdana" w:hAnsi="Verdana" w:cstheme="minorHAnsi"/>
                <w:color w:val="000000" w:themeColor="text1"/>
                <w:sz w:val="14"/>
                <w:szCs w:val="14"/>
              </w:rPr>
            </w:pPr>
          </w:p>
        </w:tc>
        <w:tc>
          <w:tcPr>
            <w:tcW w:w="1417" w:type="dxa"/>
            <w:tcBorders>
              <w:top w:val="single" w:sz="4" w:space="0" w:color="auto"/>
            </w:tcBorders>
            <w:shd w:val="clear" w:color="auto" w:fill="1A7466"/>
            <w:vAlign w:val="center"/>
          </w:tcPr>
          <w:p w14:paraId="03DFA165" w14:textId="77777777" w:rsidR="00FC52C9" w:rsidRPr="00611A57" w:rsidRDefault="00FC52C9" w:rsidP="0088642A">
            <w:pPr>
              <w:jc w:val="center"/>
              <w:rPr>
                <w:rFonts w:ascii="Verdana" w:hAnsi="Verdana" w:cstheme="minorHAnsi"/>
                <w:color w:val="000000" w:themeColor="text1"/>
                <w:sz w:val="14"/>
                <w:szCs w:val="14"/>
              </w:rPr>
            </w:pPr>
          </w:p>
          <w:p w14:paraId="353F5125" w14:textId="77777777" w:rsidR="00FC52C9" w:rsidRPr="00611A57" w:rsidRDefault="00FC52C9" w:rsidP="0088642A">
            <w:pPr>
              <w:jc w:val="center"/>
              <w:rPr>
                <w:rFonts w:ascii="Verdana" w:hAnsi="Verdana" w:cstheme="minorHAnsi"/>
                <w:color w:val="000000" w:themeColor="text1"/>
                <w:sz w:val="14"/>
                <w:szCs w:val="14"/>
              </w:rPr>
            </w:pPr>
            <w:r w:rsidRPr="00611A57">
              <w:rPr>
                <w:rFonts w:ascii="Verdana" w:hAnsi="Verdana" w:cstheme="minorHAnsi"/>
                <w:color w:val="000000" w:themeColor="text1"/>
                <w:sz w:val="14"/>
                <w:szCs w:val="14"/>
              </w:rPr>
              <w:t>Wartość netto zrealizowanych dostaw</w:t>
            </w:r>
          </w:p>
        </w:tc>
        <w:tc>
          <w:tcPr>
            <w:tcW w:w="1418" w:type="dxa"/>
            <w:tcBorders>
              <w:top w:val="single" w:sz="4" w:space="0" w:color="auto"/>
              <w:bottom w:val="single" w:sz="6" w:space="0" w:color="auto"/>
              <w:right w:val="single" w:sz="4" w:space="0" w:color="auto"/>
            </w:tcBorders>
            <w:shd w:val="clear" w:color="auto" w:fill="1A7466"/>
            <w:vAlign w:val="center"/>
          </w:tcPr>
          <w:p w14:paraId="5918CDC9" w14:textId="77777777" w:rsidR="00FC52C9" w:rsidRPr="00611A57" w:rsidRDefault="00FC52C9" w:rsidP="0088642A">
            <w:pPr>
              <w:jc w:val="center"/>
              <w:rPr>
                <w:rFonts w:ascii="Verdana" w:hAnsi="Verdana" w:cstheme="minorHAnsi"/>
                <w:color w:val="000000" w:themeColor="text1"/>
                <w:sz w:val="14"/>
                <w:szCs w:val="14"/>
              </w:rPr>
            </w:pPr>
            <w:r w:rsidRPr="00611A57">
              <w:rPr>
                <w:rFonts w:ascii="Verdana" w:hAnsi="Verdana" w:cstheme="minorHAnsi"/>
                <w:color w:val="000000" w:themeColor="text1"/>
                <w:sz w:val="14"/>
                <w:szCs w:val="14"/>
              </w:rPr>
              <w:t>Termin  realizacji od… do…</w:t>
            </w:r>
          </w:p>
          <w:p w14:paraId="279B6D97" w14:textId="77777777" w:rsidR="00FC52C9" w:rsidRPr="00611A57" w:rsidRDefault="00FC52C9" w:rsidP="0088642A">
            <w:pPr>
              <w:jc w:val="center"/>
              <w:rPr>
                <w:rFonts w:ascii="Verdana" w:hAnsi="Verdana" w:cstheme="minorHAnsi"/>
                <w:color w:val="000000" w:themeColor="text1"/>
                <w:sz w:val="14"/>
                <w:szCs w:val="14"/>
              </w:rPr>
            </w:pPr>
          </w:p>
        </w:tc>
        <w:tc>
          <w:tcPr>
            <w:tcW w:w="1701" w:type="dxa"/>
            <w:tcBorders>
              <w:top w:val="single" w:sz="4" w:space="0" w:color="auto"/>
              <w:left w:val="single" w:sz="4" w:space="0" w:color="auto"/>
              <w:bottom w:val="single" w:sz="4" w:space="0" w:color="auto"/>
              <w:right w:val="single" w:sz="4" w:space="0" w:color="auto"/>
            </w:tcBorders>
            <w:shd w:val="clear" w:color="auto" w:fill="1A7466"/>
            <w:vAlign w:val="center"/>
          </w:tcPr>
          <w:p w14:paraId="10C7FDF8" w14:textId="77777777" w:rsidR="00FC52C9" w:rsidRPr="00611A57" w:rsidRDefault="00FC52C9" w:rsidP="0088642A">
            <w:pPr>
              <w:jc w:val="center"/>
              <w:rPr>
                <w:rFonts w:ascii="Verdana" w:hAnsi="Verdana" w:cstheme="minorHAnsi"/>
                <w:color w:val="000000" w:themeColor="text1"/>
                <w:sz w:val="14"/>
                <w:szCs w:val="14"/>
              </w:rPr>
            </w:pPr>
          </w:p>
          <w:p w14:paraId="6366CAD7" w14:textId="77777777" w:rsidR="00FC52C9" w:rsidRPr="00611A57" w:rsidRDefault="00FC52C9" w:rsidP="0088642A">
            <w:pPr>
              <w:spacing w:line="240" w:lineRule="auto"/>
              <w:jc w:val="center"/>
              <w:rPr>
                <w:rFonts w:ascii="Verdana" w:hAnsi="Verdana" w:cstheme="minorHAnsi"/>
                <w:color w:val="000000" w:themeColor="text1"/>
                <w:sz w:val="14"/>
                <w:szCs w:val="14"/>
                <w:lang w:eastAsia="pl-PL"/>
              </w:rPr>
            </w:pPr>
            <w:r w:rsidRPr="00611A57">
              <w:rPr>
                <w:rFonts w:ascii="Verdana" w:hAnsi="Verdana" w:cstheme="minorHAnsi"/>
                <w:color w:val="000000" w:themeColor="text1"/>
                <w:sz w:val="14"/>
                <w:szCs w:val="14"/>
                <w:lang w:eastAsia="pl-PL"/>
              </w:rPr>
              <w:t>Nazwa Odbiorcy</w:t>
            </w:r>
          </w:p>
          <w:p w14:paraId="79807956" w14:textId="77777777" w:rsidR="00FC52C9" w:rsidRPr="00611A57" w:rsidRDefault="00FC52C9" w:rsidP="0088642A">
            <w:pPr>
              <w:spacing w:line="240" w:lineRule="auto"/>
              <w:jc w:val="center"/>
              <w:rPr>
                <w:rFonts w:ascii="Verdana" w:hAnsi="Verdana" w:cstheme="minorHAnsi"/>
                <w:color w:val="000000" w:themeColor="text1"/>
                <w:sz w:val="14"/>
                <w:szCs w:val="14"/>
                <w:lang w:eastAsia="pl-PL"/>
              </w:rPr>
            </w:pPr>
            <w:r w:rsidRPr="00611A57">
              <w:rPr>
                <w:rFonts w:ascii="Verdana" w:hAnsi="Verdana" w:cstheme="minorHAnsi"/>
                <w:color w:val="000000" w:themeColor="text1"/>
                <w:sz w:val="14"/>
                <w:szCs w:val="14"/>
                <w:lang w:eastAsia="pl-PL"/>
              </w:rPr>
              <w:t>(wraz z adresem i nr telefonu)</w:t>
            </w:r>
          </w:p>
        </w:tc>
        <w:tc>
          <w:tcPr>
            <w:tcW w:w="1559" w:type="dxa"/>
            <w:tcBorders>
              <w:top w:val="single" w:sz="4" w:space="0" w:color="auto"/>
              <w:left w:val="nil"/>
              <w:right w:val="single" w:sz="4" w:space="0" w:color="auto"/>
            </w:tcBorders>
            <w:shd w:val="clear" w:color="auto" w:fill="1A7466"/>
            <w:vAlign w:val="center"/>
          </w:tcPr>
          <w:p w14:paraId="50BBD346" w14:textId="77777777" w:rsidR="00FC52C9" w:rsidRPr="00611A57" w:rsidRDefault="00FC52C9" w:rsidP="0088642A">
            <w:pPr>
              <w:jc w:val="center"/>
              <w:rPr>
                <w:rFonts w:ascii="Verdana" w:hAnsi="Verdana" w:cstheme="minorHAnsi"/>
                <w:color w:val="000000" w:themeColor="text1"/>
                <w:sz w:val="14"/>
                <w:szCs w:val="14"/>
              </w:rPr>
            </w:pPr>
            <w:r w:rsidRPr="00611A57">
              <w:rPr>
                <w:rFonts w:ascii="Verdana" w:hAnsi="Verdana" w:cstheme="minorHAnsi"/>
                <w:color w:val="000000" w:themeColor="text1"/>
                <w:sz w:val="14"/>
                <w:szCs w:val="14"/>
              </w:rPr>
              <w:t>Dok. potwierdzający należyte wykonanie prac</w:t>
            </w:r>
          </w:p>
        </w:tc>
      </w:tr>
      <w:tr w:rsidR="00FC52C9" w:rsidRPr="00412F2E" w14:paraId="45857DEA" w14:textId="77777777" w:rsidTr="0088642A">
        <w:trPr>
          <w:trHeight w:val="443"/>
        </w:trPr>
        <w:tc>
          <w:tcPr>
            <w:tcW w:w="597" w:type="dxa"/>
          </w:tcPr>
          <w:p w14:paraId="6636DDAA" w14:textId="77777777" w:rsidR="00FC52C9" w:rsidRPr="00412F2E" w:rsidRDefault="00FC52C9" w:rsidP="0088642A">
            <w:pPr>
              <w:numPr>
                <w:ilvl w:val="0"/>
                <w:numId w:val="22"/>
              </w:numPr>
              <w:autoSpaceDE w:val="0"/>
              <w:autoSpaceDN w:val="0"/>
              <w:spacing w:before="120" w:after="200" w:line="240" w:lineRule="auto"/>
              <w:jc w:val="left"/>
              <w:rPr>
                <w:rFonts w:asciiTheme="minorHAnsi" w:hAnsiTheme="minorHAnsi" w:cstheme="minorHAnsi"/>
              </w:rPr>
            </w:pPr>
          </w:p>
        </w:tc>
        <w:tc>
          <w:tcPr>
            <w:tcW w:w="2268" w:type="dxa"/>
            <w:tcBorders>
              <w:right w:val="single" w:sz="4" w:space="0" w:color="auto"/>
            </w:tcBorders>
          </w:tcPr>
          <w:p w14:paraId="61E2BB9E" w14:textId="77777777" w:rsidR="00FC52C9" w:rsidRPr="00412F2E" w:rsidRDefault="00FC52C9" w:rsidP="0088642A">
            <w:pPr>
              <w:spacing w:before="120"/>
              <w:rPr>
                <w:rFonts w:asciiTheme="minorHAnsi" w:hAnsiTheme="minorHAnsi" w:cstheme="minorHAnsi"/>
                <w:sz w:val="24"/>
                <w:szCs w:val="24"/>
              </w:rPr>
            </w:pPr>
          </w:p>
        </w:tc>
        <w:tc>
          <w:tcPr>
            <w:tcW w:w="1417" w:type="dxa"/>
          </w:tcPr>
          <w:p w14:paraId="524475B6" w14:textId="77777777" w:rsidR="00FC52C9" w:rsidRPr="00412F2E" w:rsidRDefault="00FC52C9" w:rsidP="0088642A">
            <w:pPr>
              <w:spacing w:before="120"/>
              <w:rPr>
                <w:rFonts w:asciiTheme="minorHAnsi" w:hAnsiTheme="minorHAnsi" w:cstheme="minorHAnsi"/>
                <w:sz w:val="24"/>
                <w:szCs w:val="24"/>
              </w:rPr>
            </w:pPr>
          </w:p>
        </w:tc>
        <w:tc>
          <w:tcPr>
            <w:tcW w:w="1418" w:type="dxa"/>
            <w:tcBorders>
              <w:top w:val="single" w:sz="6" w:space="0" w:color="auto"/>
              <w:bottom w:val="single" w:sz="4" w:space="0" w:color="auto"/>
              <w:right w:val="single" w:sz="4" w:space="0" w:color="auto"/>
            </w:tcBorders>
          </w:tcPr>
          <w:p w14:paraId="2764B4BD" w14:textId="77777777" w:rsidR="00FC52C9" w:rsidRPr="00412F2E" w:rsidRDefault="00FC52C9" w:rsidP="0088642A">
            <w:pPr>
              <w:spacing w:before="12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D768688" w14:textId="77777777" w:rsidR="00FC52C9" w:rsidRPr="00412F2E" w:rsidRDefault="00FC52C9" w:rsidP="0088642A">
            <w:pPr>
              <w:spacing w:before="12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7140160" w14:textId="77777777" w:rsidR="00FC52C9" w:rsidRPr="00412F2E" w:rsidRDefault="00FC52C9" w:rsidP="0088642A">
            <w:pPr>
              <w:spacing w:before="120"/>
              <w:rPr>
                <w:rFonts w:asciiTheme="minorHAnsi" w:hAnsiTheme="minorHAnsi" w:cstheme="minorHAnsi"/>
                <w:sz w:val="24"/>
                <w:szCs w:val="24"/>
              </w:rPr>
            </w:pPr>
          </w:p>
        </w:tc>
      </w:tr>
      <w:tr w:rsidR="00FC52C9" w:rsidRPr="00412F2E" w14:paraId="4A579619" w14:textId="77777777" w:rsidTr="0088642A">
        <w:trPr>
          <w:trHeight w:val="443"/>
        </w:trPr>
        <w:tc>
          <w:tcPr>
            <w:tcW w:w="597" w:type="dxa"/>
          </w:tcPr>
          <w:p w14:paraId="2D3C6322" w14:textId="77777777" w:rsidR="00FC52C9" w:rsidRPr="00412F2E" w:rsidRDefault="00FC52C9" w:rsidP="0088642A">
            <w:pPr>
              <w:numPr>
                <w:ilvl w:val="0"/>
                <w:numId w:val="22"/>
              </w:numPr>
              <w:autoSpaceDE w:val="0"/>
              <w:autoSpaceDN w:val="0"/>
              <w:spacing w:before="120" w:after="200" w:line="240" w:lineRule="auto"/>
              <w:jc w:val="left"/>
              <w:rPr>
                <w:rFonts w:asciiTheme="minorHAnsi" w:hAnsiTheme="minorHAnsi" w:cstheme="minorHAnsi"/>
              </w:rPr>
            </w:pPr>
          </w:p>
        </w:tc>
        <w:tc>
          <w:tcPr>
            <w:tcW w:w="2268" w:type="dxa"/>
            <w:tcBorders>
              <w:right w:val="single" w:sz="4" w:space="0" w:color="auto"/>
            </w:tcBorders>
          </w:tcPr>
          <w:p w14:paraId="00B3E320" w14:textId="77777777" w:rsidR="00FC52C9" w:rsidRPr="00412F2E" w:rsidRDefault="00FC52C9" w:rsidP="0088642A">
            <w:pPr>
              <w:spacing w:before="120"/>
              <w:rPr>
                <w:rFonts w:asciiTheme="minorHAnsi" w:hAnsiTheme="minorHAnsi" w:cstheme="minorHAnsi"/>
                <w:sz w:val="24"/>
                <w:szCs w:val="24"/>
              </w:rPr>
            </w:pPr>
          </w:p>
        </w:tc>
        <w:tc>
          <w:tcPr>
            <w:tcW w:w="1417" w:type="dxa"/>
          </w:tcPr>
          <w:p w14:paraId="101CF8F4" w14:textId="77777777" w:rsidR="00FC52C9" w:rsidRPr="00412F2E" w:rsidRDefault="00FC52C9" w:rsidP="0088642A">
            <w:pPr>
              <w:spacing w:before="120"/>
              <w:rPr>
                <w:rFonts w:asciiTheme="minorHAnsi" w:hAnsiTheme="minorHAnsi" w:cstheme="minorHAnsi"/>
                <w:sz w:val="24"/>
                <w:szCs w:val="24"/>
              </w:rPr>
            </w:pPr>
          </w:p>
        </w:tc>
        <w:tc>
          <w:tcPr>
            <w:tcW w:w="1418" w:type="dxa"/>
            <w:tcBorders>
              <w:top w:val="single" w:sz="4" w:space="0" w:color="auto"/>
              <w:right w:val="single" w:sz="4" w:space="0" w:color="auto"/>
            </w:tcBorders>
          </w:tcPr>
          <w:p w14:paraId="42875034" w14:textId="77777777" w:rsidR="00FC52C9" w:rsidRPr="00412F2E" w:rsidRDefault="00FC52C9" w:rsidP="0088642A">
            <w:pPr>
              <w:spacing w:before="120"/>
              <w:rPr>
                <w:rFonts w:asciiTheme="minorHAnsi" w:hAnsiTheme="minorHAnsi" w:cstheme="minorHAnsi"/>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C1CBCA2" w14:textId="77777777" w:rsidR="00FC52C9" w:rsidRPr="00412F2E" w:rsidRDefault="00FC52C9" w:rsidP="0088642A">
            <w:pPr>
              <w:spacing w:before="120"/>
              <w:rPr>
                <w:rFonts w:asciiTheme="minorHAnsi" w:hAnsiTheme="minorHAnsi" w:cstheme="minorHAnsi"/>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57D7DFF" w14:textId="77777777" w:rsidR="00FC52C9" w:rsidRPr="00412F2E" w:rsidRDefault="00FC52C9" w:rsidP="0088642A">
            <w:pPr>
              <w:spacing w:before="120"/>
              <w:rPr>
                <w:rFonts w:asciiTheme="minorHAnsi" w:hAnsiTheme="minorHAnsi" w:cstheme="minorHAnsi"/>
                <w:sz w:val="24"/>
                <w:szCs w:val="24"/>
              </w:rPr>
            </w:pPr>
          </w:p>
        </w:tc>
      </w:tr>
    </w:tbl>
    <w:p w14:paraId="1D261D98" w14:textId="77777777" w:rsidR="00FC52C9" w:rsidRPr="006F5905" w:rsidRDefault="00FC52C9" w:rsidP="00FC52C9">
      <w:pPr>
        <w:rPr>
          <w:rFonts w:ascii="Verdana" w:hAnsi="Verdana" w:cstheme="minorHAnsi"/>
          <w:sz w:val="14"/>
          <w:szCs w:val="14"/>
        </w:rPr>
      </w:pPr>
      <w:r w:rsidRPr="006F5905">
        <w:rPr>
          <w:rFonts w:ascii="Verdana" w:hAnsi="Verdana" w:cstheme="minorHAnsi"/>
          <w:sz w:val="14"/>
          <w:szCs w:val="14"/>
        </w:rPr>
        <w:t>UWAGA: Należy dostosować ilość wierszy do ilości wykazywanych zadań</w:t>
      </w:r>
    </w:p>
    <w:p w14:paraId="5A4A01E5" w14:textId="77777777" w:rsidR="00FC52C9" w:rsidRPr="006F5905" w:rsidRDefault="00FC52C9" w:rsidP="00FC52C9">
      <w:pPr>
        <w:spacing w:before="120" w:line="240" w:lineRule="auto"/>
        <w:ind w:left="-284" w:right="-45"/>
        <w:rPr>
          <w:rFonts w:asciiTheme="minorHAnsi" w:hAnsiTheme="minorHAnsi" w:cstheme="minorHAnsi"/>
          <w:sz w:val="18"/>
          <w:szCs w:val="18"/>
        </w:rPr>
      </w:pPr>
      <w:r w:rsidRPr="006F5905">
        <w:rPr>
          <w:rFonts w:ascii="Verdana" w:hAnsi="Verdana" w:cstheme="minorHAnsi"/>
          <w:sz w:val="18"/>
          <w:szCs w:val="18"/>
        </w:rPr>
        <w:t>Do niniejszego wykazu dołączam referencje potwierdzające, że ww. dostawy/umowy/zamówienia/prace  zostały wykonane lub są wykonywane należycie.</w:t>
      </w:r>
    </w:p>
    <w:p w14:paraId="64379870" w14:textId="77777777" w:rsidR="00FC52C9" w:rsidRPr="00412F2E" w:rsidRDefault="00FC52C9" w:rsidP="00FC52C9">
      <w:pPr>
        <w:ind w:right="-993"/>
        <w:rPr>
          <w:rFonts w:asciiTheme="minorHAnsi" w:hAnsiTheme="minorHAnsi" w:cstheme="minorHAnsi"/>
        </w:rPr>
      </w:pPr>
    </w:p>
    <w:p w14:paraId="43DFF041" w14:textId="77777777" w:rsidR="00FC52C9" w:rsidRPr="00105D14" w:rsidRDefault="00FC52C9" w:rsidP="00FC52C9">
      <w:pPr>
        <w:ind w:right="-993"/>
        <w:rPr>
          <w:rFonts w:ascii="Calibri" w:hAnsi="Calibri" w:cs="Calibri"/>
        </w:rPr>
      </w:pPr>
    </w:p>
    <w:p w14:paraId="0110D937" w14:textId="77777777" w:rsidR="00FC52C9" w:rsidRPr="00105D14" w:rsidRDefault="00FC52C9" w:rsidP="00FC52C9">
      <w:pPr>
        <w:ind w:left="-284" w:right="-993"/>
        <w:rPr>
          <w:rFonts w:ascii="Calibri" w:hAnsi="Calibri" w:cs="Calibri"/>
        </w:rPr>
      </w:pPr>
    </w:p>
    <w:p w14:paraId="7E69C029" w14:textId="77777777" w:rsidR="00FC52C9" w:rsidRPr="00105D14" w:rsidRDefault="00FC52C9" w:rsidP="00FC52C9">
      <w:pPr>
        <w:ind w:left="-284" w:right="-993"/>
        <w:rPr>
          <w:rFonts w:ascii="Calibri" w:hAnsi="Calibri" w:cs="Calibri"/>
        </w:rPr>
      </w:pPr>
    </w:p>
    <w:p w14:paraId="39FDD30A" w14:textId="77777777" w:rsidR="00FC52C9" w:rsidRPr="00105D14" w:rsidRDefault="00FC52C9" w:rsidP="00FC52C9">
      <w:pPr>
        <w:ind w:left="-284" w:right="-993"/>
        <w:rPr>
          <w:rFonts w:ascii="Calibri" w:hAnsi="Calibri" w:cs="Calibri"/>
        </w:rPr>
      </w:pPr>
    </w:p>
    <w:p w14:paraId="59960C76" w14:textId="77777777" w:rsidR="00FC52C9" w:rsidRPr="00105D14" w:rsidRDefault="00FC52C9" w:rsidP="00FC52C9">
      <w:pPr>
        <w:ind w:left="-284" w:right="-993"/>
        <w:rPr>
          <w:rFonts w:ascii="Calibri" w:hAnsi="Calibri" w:cs="Calibri"/>
          <w:szCs w:val="22"/>
        </w:rPr>
      </w:pPr>
      <w:r w:rsidRPr="00433CF4">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6C68DEEF" w14:textId="77777777" w:rsidR="00FC52C9" w:rsidRPr="00433CF4" w:rsidRDefault="00FC52C9" w:rsidP="00FC52C9">
      <w:pPr>
        <w:pStyle w:val="Nagwek"/>
        <w:tabs>
          <w:tab w:val="left" w:pos="708"/>
        </w:tabs>
        <w:spacing w:line="300" w:lineRule="auto"/>
        <w:ind w:left="5812"/>
        <w:rPr>
          <w:rFonts w:ascii="Verdana" w:hAnsi="Verdana" w:cs="Arial"/>
          <w:sz w:val="12"/>
          <w:szCs w:val="12"/>
        </w:rPr>
      </w:pPr>
      <w:r w:rsidRPr="00433CF4">
        <w:rPr>
          <w:rFonts w:ascii="Verdana" w:hAnsi="Verdana" w:cs="Calibri"/>
          <w:sz w:val="12"/>
          <w:szCs w:val="12"/>
        </w:rPr>
        <w:t>Podpis osób uprawnionych do składania oświadczeń woli w imieniu Wykonawcy oraz pieczątka / pieczątki</w:t>
      </w:r>
    </w:p>
    <w:p w14:paraId="64B4EEDC" w14:textId="77777777" w:rsidR="0044445F" w:rsidRDefault="0044445F" w:rsidP="002B74FF"/>
    <w:p w14:paraId="1FD6B874" w14:textId="15C8CBEA" w:rsidR="002B74FF" w:rsidRDefault="002B74FF" w:rsidP="002B74FF"/>
    <w:p w14:paraId="61F0CE14" w14:textId="77777777" w:rsidR="002B74FF" w:rsidRDefault="002B74FF" w:rsidP="00611A57">
      <w:pPr>
        <w:shd w:val="clear" w:color="auto" w:fill="FFFFFF" w:themeFill="background1"/>
        <w:spacing w:before="120" w:after="120" w:line="24" w:lineRule="atLeast"/>
        <w:jc w:val="left"/>
        <w:outlineLvl w:val="0"/>
      </w:pPr>
    </w:p>
    <w:p w14:paraId="068A52A1" w14:textId="77777777" w:rsidR="00EC5528" w:rsidRDefault="00EC5528" w:rsidP="00611A57">
      <w:pPr>
        <w:shd w:val="clear" w:color="auto" w:fill="FFFFFF" w:themeFill="background1"/>
        <w:spacing w:before="120" w:after="120" w:line="24" w:lineRule="atLeast"/>
        <w:jc w:val="left"/>
        <w:outlineLvl w:val="0"/>
      </w:pPr>
    </w:p>
    <w:p w14:paraId="5C0C154B" w14:textId="77777777" w:rsidR="00EC5528" w:rsidRDefault="00EC5528" w:rsidP="00611A57">
      <w:pPr>
        <w:shd w:val="clear" w:color="auto" w:fill="FFFFFF" w:themeFill="background1"/>
        <w:spacing w:before="120" w:after="120" w:line="24" w:lineRule="atLeast"/>
        <w:jc w:val="left"/>
        <w:outlineLvl w:val="0"/>
      </w:pPr>
    </w:p>
    <w:p w14:paraId="623AD588" w14:textId="77777777" w:rsidR="00EC5528" w:rsidRDefault="00EC5528" w:rsidP="00611A57">
      <w:pPr>
        <w:shd w:val="clear" w:color="auto" w:fill="FFFFFF" w:themeFill="background1"/>
        <w:spacing w:before="120" w:after="120" w:line="24" w:lineRule="atLeast"/>
        <w:jc w:val="left"/>
        <w:outlineLvl w:val="0"/>
      </w:pPr>
    </w:p>
    <w:p w14:paraId="646D543B" w14:textId="77777777" w:rsidR="00EC5528" w:rsidRDefault="00EC5528" w:rsidP="00611A57">
      <w:pPr>
        <w:shd w:val="clear" w:color="auto" w:fill="FFFFFF" w:themeFill="background1"/>
        <w:spacing w:before="120" w:after="120" w:line="24" w:lineRule="atLeast"/>
        <w:jc w:val="left"/>
        <w:outlineLvl w:val="0"/>
      </w:pPr>
    </w:p>
    <w:p w14:paraId="6A35CC47" w14:textId="77777777" w:rsidR="00EC5528" w:rsidRDefault="00EC5528" w:rsidP="00611A57">
      <w:pPr>
        <w:shd w:val="clear" w:color="auto" w:fill="FFFFFF" w:themeFill="background1"/>
        <w:spacing w:before="120" w:after="120" w:line="24" w:lineRule="atLeast"/>
        <w:jc w:val="left"/>
        <w:outlineLvl w:val="0"/>
      </w:pPr>
    </w:p>
    <w:p w14:paraId="406ABE22" w14:textId="77777777" w:rsidR="00EC5528" w:rsidRDefault="00EC5528" w:rsidP="00611A57">
      <w:pPr>
        <w:shd w:val="clear" w:color="auto" w:fill="FFFFFF" w:themeFill="background1"/>
        <w:spacing w:before="120" w:after="120" w:line="24" w:lineRule="atLeast"/>
        <w:jc w:val="left"/>
        <w:outlineLvl w:val="0"/>
      </w:pPr>
    </w:p>
    <w:p w14:paraId="3FC813E5" w14:textId="77777777" w:rsidR="00EC5528" w:rsidRDefault="00EC5528" w:rsidP="00611A57">
      <w:pPr>
        <w:shd w:val="clear" w:color="auto" w:fill="FFFFFF" w:themeFill="background1"/>
        <w:spacing w:before="120" w:after="120" w:line="24" w:lineRule="atLeast"/>
        <w:jc w:val="left"/>
        <w:outlineLvl w:val="0"/>
      </w:pPr>
    </w:p>
    <w:p w14:paraId="710441D8" w14:textId="77777777" w:rsidR="00EC5528" w:rsidRDefault="00EC5528" w:rsidP="00611A57">
      <w:pPr>
        <w:shd w:val="clear" w:color="auto" w:fill="FFFFFF" w:themeFill="background1"/>
        <w:spacing w:before="120" w:after="120" w:line="24" w:lineRule="atLeast"/>
        <w:jc w:val="left"/>
        <w:outlineLvl w:val="0"/>
      </w:pPr>
    </w:p>
    <w:p w14:paraId="15E4077E" w14:textId="77777777" w:rsidR="00EC5528" w:rsidRDefault="00EC5528" w:rsidP="00611A57">
      <w:pPr>
        <w:shd w:val="clear" w:color="auto" w:fill="FFFFFF" w:themeFill="background1"/>
        <w:spacing w:before="120" w:after="120" w:line="24" w:lineRule="atLeast"/>
        <w:jc w:val="left"/>
        <w:outlineLvl w:val="0"/>
      </w:pPr>
    </w:p>
    <w:p w14:paraId="6A184F71" w14:textId="77777777" w:rsidR="00EC5528" w:rsidRDefault="00EC5528" w:rsidP="00611A57">
      <w:pPr>
        <w:shd w:val="clear" w:color="auto" w:fill="FFFFFF" w:themeFill="background1"/>
        <w:spacing w:before="120" w:after="120" w:line="24" w:lineRule="atLeast"/>
        <w:jc w:val="left"/>
        <w:outlineLvl w:val="0"/>
      </w:pPr>
    </w:p>
    <w:p w14:paraId="59A7AD05" w14:textId="74BA7BE2" w:rsidR="001774D8" w:rsidRPr="0010721C" w:rsidRDefault="001774D8" w:rsidP="001774D8">
      <w:pPr>
        <w:pageBreakBefore/>
        <w:shd w:val="clear" w:color="auto" w:fill="FFFFFF" w:themeFill="background1"/>
        <w:spacing w:before="120" w:line="24" w:lineRule="atLeast"/>
        <w:outlineLvl w:val="0"/>
        <w:rPr>
          <w:rFonts w:ascii="Verdana" w:hAnsi="Verdana" w:cstheme="minorHAnsi"/>
          <w:b/>
          <w:sz w:val="18"/>
          <w:szCs w:val="18"/>
        </w:rPr>
      </w:pPr>
      <w:bookmarkStart w:id="9" w:name="_Toc516738910"/>
      <w:bookmarkStart w:id="10" w:name="_Toc84929611"/>
      <w:bookmarkStart w:id="11" w:name="_Toc210214165"/>
      <w:bookmarkStart w:id="12" w:name="_Toc220069485"/>
      <w:r w:rsidRPr="0010721C">
        <w:rPr>
          <w:rFonts w:ascii="Verdana" w:hAnsi="Verdana" w:cstheme="minorHAnsi"/>
          <w:b/>
          <w:sz w:val="18"/>
          <w:szCs w:val="18"/>
        </w:rPr>
        <w:lastRenderedPageBreak/>
        <w:t xml:space="preserve">ZAŁĄCZNIK NR </w:t>
      </w:r>
      <w:r>
        <w:rPr>
          <w:rFonts w:ascii="Verdana" w:hAnsi="Verdana" w:cstheme="minorHAnsi"/>
          <w:b/>
          <w:sz w:val="18"/>
          <w:szCs w:val="18"/>
        </w:rPr>
        <w:t>8</w:t>
      </w:r>
      <w:r w:rsidRPr="0010721C">
        <w:rPr>
          <w:rFonts w:ascii="Verdana" w:hAnsi="Verdana" w:cstheme="minorHAnsi"/>
          <w:b/>
          <w:sz w:val="18"/>
          <w:szCs w:val="18"/>
        </w:rPr>
        <w:t xml:space="preserve"> DO SWZ – </w:t>
      </w:r>
      <w:bookmarkEnd w:id="9"/>
      <w:bookmarkEnd w:id="10"/>
      <w:r w:rsidRPr="001774D8">
        <w:rPr>
          <w:rFonts w:ascii="Verdana" w:hAnsi="Verdana" w:cstheme="minorHAnsi"/>
          <w:b/>
          <w:sz w:val="18"/>
          <w:szCs w:val="18"/>
        </w:rPr>
        <w:t>OŚWIADCZENIE DOT. UBEZPIECZENIA OD ODPOWIEDZIALNOŚCI CYWILNEJ W ZAKRESIE PROWADZONEJ DZIAŁALNOŚCI</w:t>
      </w:r>
      <w:bookmarkEnd w:id="11"/>
      <w:bookmarkEnd w:id="12"/>
    </w:p>
    <w:p w14:paraId="10A5853E" w14:textId="77777777" w:rsidR="001774D8" w:rsidRPr="00412F2E" w:rsidRDefault="001774D8" w:rsidP="001774D8">
      <w:pPr>
        <w:rPr>
          <w:rFonts w:asciiTheme="minorHAnsi" w:hAnsiTheme="minorHAnsi" w:cstheme="minorHAnsi"/>
        </w:rPr>
      </w:pPr>
    </w:p>
    <w:p w14:paraId="38F548A2" w14:textId="77777777" w:rsidR="001774D8" w:rsidRPr="00611A57" w:rsidRDefault="001774D8" w:rsidP="001774D8">
      <w:pPr>
        <w:spacing w:before="120" w:after="120" w:line="24" w:lineRule="atLeast"/>
        <w:jc w:val="left"/>
        <w:outlineLvl w:val="0"/>
        <w:rPr>
          <w:rFonts w:ascii="Verdana" w:hAnsi="Verdana" w:cs="Arial"/>
          <w:b/>
          <w:sz w:val="18"/>
          <w:szCs w:val="18"/>
        </w:rPr>
      </w:pPr>
    </w:p>
    <w:tbl>
      <w:tblPr>
        <w:tblW w:w="326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tblGrid>
      <w:tr w:rsidR="001774D8" w:rsidRPr="00412F2E" w14:paraId="6688C0D3" w14:textId="77777777" w:rsidTr="00841501">
        <w:trPr>
          <w:trHeight w:val="1251"/>
        </w:trPr>
        <w:tc>
          <w:tcPr>
            <w:tcW w:w="3261" w:type="dxa"/>
            <w:vAlign w:val="bottom"/>
          </w:tcPr>
          <w:p w14:paraId="34F02FAA" w14:textId="77777777" w:rsidR="001774D8" w:rsidRPr="00412F2E" w:rsidRDefault="001774D8" w:rsidP="00841501">
            <w:pPr>
              <w:jc w:val="center"/>
              <w:rPr>
                <w:rFonts w:asciiTheme="minorHAnsi" w:hAnsiTheme="minorHAnsi" w:cstheme="minorHAnsi"/>
                <w:sz w:val="24"/>
                <w:szCs w:val="24"/>
              </w:rPr>
            </w:pP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r w:rsidRPr="00412F2E">
              <w:rPr>
                <w:rFonts w:asciiTheme="minorHAnsi" w:hAnsiTheme="minorHAnsi" w:cstheme="minorHAnsi"/>
              </w:rPr>
              <w:tab/>
            </w:r>
          </w:p>
          <w:p w14:paraId="7D616B2A" w14:textId="77777777" w:rsidR="001774D8" w:rsidRPr="00412F2E" w:rsidRDefault="001774D8" w:rsidP="00841501">
            <w:pPr>
              <w:rPr>
                <w:rFonts w:asciiTheme="minorHAnsi" w:hAnsiTheme="minorHAnsi" w:cstheme="minorHAnsi"/>
                <w:sz w:val="24"/>
                <w:szCs w:val="24"/>
              </w:rPr>
            </w:pPr>
          </w:p>
          <w:p w14:paraId="1D59255E" w14:textId="77777777" w:rsidR="001774D8" w:rsidRPr="00412F2E" w:rsidRDefault="001774D8" w:rsidP="00841501">
            <w:pPr>
              <w:jc w:val="center"/>
              <w:rPr>
                <w:rFonts w:asciiTheme="minorHAnsi" w:hAnsiTheme="minorHAnsi" w:cstheme="minorHAnsi"/>
                <w:sz w:val="20"/>
              </w:rPr>
            </w:pPr>
          </w:p>
          <w:p w14:paraId="7FFB4B68" w14:textId="77777777" w:rsidR="001774D8" w:rsidRPr="009A6A14" w:rsidRDefault="001774D8" w:rsidP="00841501">
            <w:pPr>
              <w:jc w:val="center"/>
              <w:rPr>
                <w:rFonts w:ascii="Verdana" w:hAnsi="Verdana" w:cstheme="minorHAnsi"/>
                <w:sz w:val="12"/>
                <w:szCs w:val="12"/>
              </w:rPr>
            </w:pPr>
            <w:r w:rsidRPr="009A6A14">
              <w:rPr>
                <w:rFonts w:ascii="Verdana" w:hAnsi="Verdana" w:cstheme="minorHAnsi"/>
                <w:sz w:val="12"/>
                <w:szCs w:val="12"/>
              </w:rPr>
              <w:t>pieczęć Wykonawcy</w:t>
            </w:r>
          </w:p>
        </w:tc>
      </w:tr>
    </w:tbl>
    <w:p w14:paraId="275A5C29" w14:textId="77777777" w:rsidR="001774D8" w:rsidRDefault="001774D8" w:rsidP="001774D8">
      <w:pPr>
        <w:widowControl w:val="0"/>
        <w:rPr>
          <w:rFonts w:asciiTheme="minorHAnsi" w:hAnsiTheme="minorHAnsi" w:cstheme="minorHAnsi"/>
          <w:b/>
        </w:rPr>
      </w:pPr>
    </w:p>
    <w:p w14:paraId="508E4DE3" w14:textId="77777777" w:rsidR="001774D8" w:rsidRPr="00AE6DC5" w:rsidRDefault="001774D8" w:rsidP="001774D8">
      <w:pPr>
        <w:pStyle w:val="Bezodstpw"/>
        <w:rPr>
          <w:rFonts w:cstheme="minorHAnsi"/>
        </w:rPr>
      </w:pPr>
    </w:p>
    <w:p w14:paraId="7E4ED1C1" w14:textId="77777777" w:rsidR="001774D8" w:rsidRPr="00AE6DC5" w:rsidRDefault="001774D8" w:rsidP="001774D8">
      <w:pPr>
        <w:pStyle w:val="Bezodstpw"/>
        <w:rPr>
          <w:rFonts w:cstheme="minorHAnsi"/>
        </w:rPr>
      </w:pPr>
    </w:p>
    <w:p w14:paraId="30D1E694" w14:textId="77777777" w:rsidR="001774D8" w:rsidRPr="0048315E" w:rsidRDefault="001774D8" w:rsidP="001774D8">
      <w:pPr>
        <w:pStyle w:val="Bezodstpw"/>
        <w:rPr>
          <w:rFonts w:ascii="Verdana" w:hAnsi="Verdana" w:cstheme="minorHAnsi"/>
          <w:sz w:val="18"/>
          <w:szCs w:val="18"/>
        </w:rPr>
      </w:pPr>
    </w:p>
    <w:p w14:paraId="7F879334" w14:textId="77777777" w:rsidR="001774D8" w:rsidRPr="0048315E" w:rsidRDefault="001774D8" w:rsidP="001774D8">
      <w:pPr>
        <w:pStyle w:val="Bezodstpw"/>
        <w:jc w:val="center"/>
        <w:rPr>
          <w:rFonts w:ascii="Verdana" w:hAnsi="Verdana" w:cstheme="minorHAnsi"/>
          <w:b/>
          <w:sz w:val="18"/>
          <w:szCs w:val="18"/>
        </w:rPr>
      </w:pPr>
      <w:r w:rsidRPr="0048315E">
        <w:rPr>
          <w:rFonts w:ascii="Verdana" w:hAnsi="Verdana" w:cstheme="minorHAnsi"/>
          <w:b/>
          <w:sz w:val="18"/>
          <w:szCs w:val="18"/>
        </w:rPr>
        <w:t>OŚWIADCZENIE</w:t>
      </w:r>
    </w:p>
    <w:p w14:paraId="0F27311F" w14:textId="77777777" w:rsidR="001774D8" w:rsidRPr="0048315E" w:rsidRDefault="001774D8" w:rsidP="001774D8">
      <w:pPr>
        <w:spacing w:line="276" w:lineRule="auto"/>
        <w:rPr>
          <w:rFonts w:ascii="Verdana" w:hAnsi="Verdana" w:cstheme="minorHAnsi"/>
          <w:b/>
          <w:sz w:val="18"/>
          <w:szCs w:val="18"/>
        </w:rPr>
      </w:pPr>
    </w:p>
    <w:p w14:paraId="6D943638" w14:textId="77777777" w:rsidR="001774D8" w:rsidRPr="0048315E" w:rsidRDefault="001774D8" w:rsidP="001774D8">
      <w:pPr>
        <w:spacing w:line="276" w:lineRule="auto"/>
        <w:jc w:val="center"/>
        <w:rPr>
          <w:rFonts w:ascii="Verdana" w:hAnsi="Verdana" w:cstheme="minorHAnsi"/>
          <w:b/>
          <w:sz w:val="18"/>
          <w:szCs w:val="18"/>
        </w:rPr>
      </w:pPr>
      <w:r w:rsidRPr="0048315E">
        <w:rPr>
          <w:rFonts w:ascii="Verdana" w:hAnsi="Verdana" w:cstheme="minorHAnsi"/>
          <w:b/>
          <w:sz w:val="18"/>
          <w:szCs w:val="18"/>
        </w:rPr>
        <w:t xml:space="preserve">dot. ubezpieczenia od odpowiedzialności cywilnej w zakresie prowadzonej działalności gospodarczej </w:t>
      </w:r>
    </w:p>
    <w:p w14:paraId="69F0F8E1" w14:textId="77777777" w:rsidR="001774D8" w:rsidRPr="0048315E" w:rsidRDefault="001774D8" w:rsidP="001774D8">
      <w:pPr>
        <w:spacing w:line="276" w:lineRule="auto"/>
        <w:rPr>
          <w:rFonts w:ascii="Verdana" w:hAnsi="Verdana" w:cstheme="minorHAnsi"/>
          <w:b/>
          <w:sz w:val="18"/>
          <w:szCs w:val="18"/>
        </w:rPr>
      </w:pPr>
    </w:p>
    <w:p w14:paraId="5C88B75D" w14:textId="77777777" w:rsidR="001774D8" w:rsidRPr="0048315E" w:rsidRDefault="001774D8" w:rsidP="001774D8">
      <w:pPr>
        <w:spacing w:line="276" w:lineRule="auto"/>
        <w:rPr>
          <w:rFonts w:ascii="Verdana" w:hAnsi="Verdana" w:cstheme="minorHAnsi"/>
          <w:sz w:val="18"/>
          <w:szCs w:val="18"/>
        </w:rPr>
      </w:pPr>
      <w:r w:rsidRPr="0048315E">
        <w:rPr>
          <w:rFonts w:ascii="Verdana" w:hAnsi="Verdana" w:cstheme="minorHAnsi"/>
          <w:sz w:val="18"/>
          <w:szCs w:val="18"/>
        </w:rPr>
        <w:t xml:space="preserve">Oświadczam/-y, że w przypadku wybrania naszej oferty, dostarczę/-my, </w:t>
      </w:r>
      <w:r>
        <w:rPr>
          <w:rFonts w:ascii="Verdana" w:hAnsi="Verdana" w:cstheme="minorHAnsi"/>
          <w:sz w:val="18"/>
          <w:szCs w:val="18"/>
        </w:rPr>
        <w:t>najpóźniej do dnia rozpoczęcia prac</w:t>
      </w:r>
      <w:r w:rsidRPr="0048315E">
        <w:rPr>
          <w:rFonts w:ascii="Verdana" w:hAnsi="Verdana" w:cstheme="minorHAnsi"/>
          <w:sz w:val="18"/>
          <w:szCs w:val="18"/>
        </w:rPr>
        <w:t xml:space="preserve"> poświadczoną kopię polisy (lub innego dokumentu ubezpieczenia) potwierdzającego ubezpieczenie od odpowiedzialności cywilnej w zakresie prowadzonej działalności gospodarczej na okres obejmujący czas </w:t>
      </w:r>
      <w:r>
        <w:rPr>
          <w:rFonts w:ascii="Verdana" w:hAnsi="Verdana" w:cstheme="minorHAnsi"/>
          <w:sz w:val="18"/>
          <w:szCs w:val="18"/>
        </w:rPr>
        <w:t>realizacji zamówienia</w:t>
      </w:r>
      <w:r w:rsidRPr="0048315E">
        <w:rPr>
          <w:rFonts w:ascii="Verdana" w:hAnsi="Verdana" w:cstheme="minorHAnsi"/>
          <w:sz w:val="18"/>
          <w:szCs w:val="18"/>
        </w:rPr>
        <w:t xml:space="preserve"> z sumą gwarancyjną zgodną z kwotą określoną w  pkt. </w:t>
      </w:r>
      <w:r w:rsidRPr="00A158B2">
        <w:rPr>
          <w:rFonts w:ascii="Verdana" w:hAnsi="Verdana" w:cstheme="minorHAnsi"/>
          <w:sz w:val="18"/>
          <w:szCs w:val="18"/>
        </w:rPr>
        <w:t>5.1.2.3.</w:t>
      </w:r>
      <w:r w:rsidRPr="0048315E">
        <w:rPr>
          <w:rFonts w:ascii="Verdana" w:hAnsi="Verdana" w:cstheme="minorHAnsi"/>
          <w:sz w:val="18"/>
          <w:szCs w:val="18"/>
        </w:rPr>
        <w:t xml:space="preserve"> SWZ.</w:t>
      </w:r>
    </w:p>
    <w:p w14:paraId="03EF4CA5" w14:textId="77777777" w:rsidR="001774D8" w:rsidRPr="00065A5B" w:rsidRDefault="001774D8" w:rsidP="001774D8">
      <w:pPr>
        <w:spacing w:line="276" w:lineRule="auto"/>
        <w:rPr>
          <w:rFonts w:asciiTheme="minorHAnsi" w:hAnsiTheme="minorHAnsi" w:cstheme="minorHAnsi"/>
          <w:b/>
        </w:rPr>
      </w:pPr>
    </w:p>
    <w:p w14:paraId="0E5C11F6" w14:textId="77777777" w:rsidR="001774D8" w:rsidRPr="00065A5B" w:rsidRDefault="001774D8" w:rsidP="001774D8">
      <w:pPr>
        <w:rPr>
          <w:rFonts w:asciiTheme="minorHAnsi" w:hAnsiTheme="minorHAnsi" w:cstheme="minorHAnsi"/>
        </w:rPr>
      </w:pPr>
    </w:p>
    <w:p w14:paraId="7D29D0CC" w14:textId="77777777" w:rsidR="001774D8" w:rsidRPr="00065A5B" w:rsidRDefault="001774D8" w:rsidP="001774D8">
      <w:pPr>
        <w:rPr>
          <w:rFonts w:asciiTheme="minorHAnsi" w:hAnsiTheme="minorHAnsi" w:cstheme="minorHAnsi"/>
        </w:rPr>
      </w:pPr>
    </w:p>
    <w:p w14:paraId="483C186C" w14:textId="77777777" w:rsidR="001774D8" w:rsidRPr="00105D14" w:rsidRDefault="001774D8" w:rsidP="001774D8">
      <w:pPr>
        <w:ind w:left="-284" w:right="-993"/>
        <w:rPr>
          <w:rFonts w:ascii="Calibri" w:hAnsi="Calibri" w:cs="Calibri"/>
          <w:szCs w:val="22"/>
        </w:rPr>
      </w:pPr>
      <w:r w:rsidRPr="00611A57">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4481B9E1" w14:textId="77777777" w:rsidR="001774D8" w:rsidRPr="0048315E" w:rsidRDefault="001774D8" w:rsidP="001774D8">
      <w:pPr>
        <w:pStyle w:val="Nagwek"/>
        <w:tabs>
          <w:tab w:val="left" w:pos="708"/>
        </w:tabs>
        <w:spacing w:line="300" w:lineRule="auto"/>
        <w:ind w:left="5812"/>
        <w:rPr>
          <w:rFonts w:ascii="Verdana" w:hAnsi="Verdana" w:cs="Arial"/>
          <w:sz w:val="12"/>
          <w:szCs w:val="12"/>
        </w:rPr>
      </w:pPr>
      <w:r w:rsidRPr="00611A57">
        <w:rPr>
          <w:rFonts w:ascii="Verdana" w:hAnsi="Verdana" w:cs="Calibri"/>
          <w:sz w:val="12"/>
          <w:szCs w:val="12"/>
        </w:rPr>
        <w:t>Podpis osób uprawnionych do składania oświadczeń woli w imieniu Wykonawcy oraz pieczątka / pieczątki</w:t>
      </w:r>
    </w:p>
    <w:p w14:paraId="3FC4D3FD" w14:textId="77777777" w:rsidR="001774D8" w:rsidRPr="00412F2E" w:rsidRDefault="001774D8" w:rsidP="001774D8">
      <w:pPr>
        <w:spacing w:line="240" w:lineRule="auto"/>
        <w:jc w:val="left"/>
        <w:rPr>
          <w:rFonts w:asciiTheme="minorHAnsi" w:hAnsiTheme="minorHAnsi" w:cstheme="minorHAnsi"/>
          <w:b/>
        </w:rPr>
      </w:pPr>
    </w:p>
    <w:p w14:paraId="7D057649" w14:textId="77777777" w:rsidR="001774D8" w:rsidRPr="00105D14" w:rsidRDefault="001774D8" w:rsidP="001774D8">
      <w:pPr>
        <w:rPr>
          <w:rFonts w:ascii="Calibri" w:hAnsi="Calibri" w:cs="Calibri"/>
          <w:b/>
          <w:sz w:val="20"/>
          <w:lang w:eastAsia="pl-PL"/>
        </w:rPr>
      </w:pPr>
    </w:p>
    <w:p w14:paraId="15D994CC" w14:textId="77777777" w:rsidR="00EC5528" w:rsidRPr="002B74FF" w:rsidRDefault="00EC5528" w:rsidP="00611A57">
      <w:pPr>
        <w:shd w:val="clear" w:color="auto" w:fill="FFFFFF" w:themeFill="background1"/>
        <w:spacing w:before="120" w:after="120" w:line="24" w:lineRule="atLeast"/>
        <w:jc w:val="left"/>
        <w:outlineLvl w:val="0"/>
      </w:pPr>
    </w:p>
    <w:sectPr w:rsidR="00EC5528" w:rsidRPr="002B74FF" w:rsidSect="00611A57">
      <w:headerReference w:type="default" r:id="rId12"/>
      <w:footerReference w:type="default" r:id="rId13"/>
      <w:headerReference w:type="first" r:id="rId14"/>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7BB1E" w14:textId="77777777" w:rsidR="00A72F44" w:rsidRDefault="00A72F44" w:rsidP="004A302B">
      <w:pPr>
        <w:spacing w:line="240" w:lineRule="auto"/>
      </w:pPr>
      <w:r>
        <w:separator/>
      </w:r>
    </w:p>
  </w:endnote>
  <w:endnote w:type="continuationSeparator" w:id="0">
    <w:p w14:paraId="38F77C44" w14:textId="77777777" w:rsidR="00A72F44" w:rsidRDefault="00A72F4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611A57">
      <w:trPr>
        <w:trHeight w:val="273"/>
      </w:trPr>
      <w:tc>
        <w:tcPr>
          <w:tcW w:w="7513" w:type="dxa"/>
          <w:tcBorders>
            <w:top w:val="nil"/>
            <w:left w:val="nil"/>
            <w:bottom w:val="nil"/>
            <w:right w:val="nil"/>
          </w:tcBorders>
        </w:tcPr>
        <w:p w14:paraId="39A2EA0A" w14:textId="254EB2B7"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1A876" w14:textId="77777777" w:rsidR="00A72F44" w:rsidRDefault="00A72F44" w:rsidP="004A302B">
      <w:pPr>
        <w:spacing w:line="240" w:lineRule="auto"/>
      </w:pPr>
      <w:r>
        <w:separator/>
      </w:r>
    </w:p>
  </w:footnote>
  <w:footnote w:type="continuationSeparator" w:id="0">
    <w:p w14:paraId="5DF167B4" w14:textId="77777777" w:rsidR="00A72F44" w:rsidRDefault="00A72F44" w:rsidP="004A302B">
      <w:pPr>
        <w:spacing w:line="240" w:lineRule="auto"/>
      </w:pPr>
      <w:r>
        <w:continuationSeparator/>
      </w:r>
    </w:p>
  </w:footnote>
  <w:footnote w:id="1">
    <w:p w14:paraId="6C5E4C18" w14:textId="51334FC3" w:rsidR="00210CCC" w:rsidRPr="001270AE" w:rsidRDefault="00210CCC"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77777777" w:rsidR="00210CCC" w:rsidRPr="001270AE" w:rsidRDefault="00210CCC"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3">
    <w:p w14:paraId="38182BEA" w14:textId="5F1A49F3"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210CCC" w:rsidRDefault="00210CCC">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210CCC" w:rsidRDefault="00210CCC">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8">
    <w:p w14:paraId="0DD3EEB3" w14:textId="77777777" w:rsidR="00210CCC" w:rsidRPr="001270AE" w:rsidRDefault="00210CCC" w:rsidP="00540974">
      <w:pPr>
        <w:pStyle w:val="Tekstprzypisudolnego"/>
        <w:rPr>
          <w:sz w:val="18"/>
          <w:szCs w:val="18"/>
        </w:rPr>
      </w:pPr>
      <w:r w:rsidRPr="001270AE">
        <w:rPr>
          <w:rStyle w:val="Odwoanieprzypisudolnego"/>
          <w:sz w:val="18"/>
          <w:szCs w:val="18"/>
        </w:rPr>
        <w:footnoteRef/>
      </w:r>
      <w:r w:rsidRPr="001270AE">
        <w:rPr>
          <w:sz w:val="18"/>
          <w:szCs w:val="18"/>
        </w:rPr>
        <w:t xml:space="preserve"> </w:t>
      </w:r>
      <w:r w:rsidRPr="008E6D65">
        <w:rPr>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0648CEC1">
          <wp:simplePos x="0" y="0"/>
          <wp:positionH relativeFrom="page">
            <wp:posOffset>5906770</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6E336B4A" w:rsidR="0035401F" w:rsidRPr="007F151B" w:rsidRDefault="0035401F" w:rsidP="00E32D40">
    <w:pPr>
      <w:suppressAutoHyphens/>
      <w:ind w:right="1020"/>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E32D40">
      <w:rPr>
        <w:rFonts w:ascii="Trebuchet MS" w:hAnsi="Trebuchet MS"/>
        <w:color w:val="000000" w:themeColor="text1"/>
        <w:sz w:val="14"/>
        <w:szCs w:val="18"/>
      </w:rPr>
      <w:t xml:space="preserve">: </w:t>
    </w:r>
    <w:r w:rsidR="00624798" w:rsidRPr="00624798">
      <w:rPr>
        <w:rFonts w:ascii="Trebuchet MS" w:hAnsi="Trebuchet MS"/>
        <w:color w:val="000000" w:themeColor="text1"/>
        <w:sz w:val="14"/>
        <w:szCs w:val="18"/>
      </w:rPr>
      <w:t>Modernizacja budynku w Bełchatowie. Przeprowadzenie prac w zakresie zabezpieczenia budynku przed wpływem czynników atmosferycznych oraz przeprowadzenie prac w zakresie poprawy akustyki w pomieszczeniach biurowych</w:t>
    </w:r>
  </w:p>
  <w:p w14:paraId="459F5395" w14:textId="470CEDE9" w:rsidR="003B0343" w:rsidRDefault="0035401F" w:rsidP="0035401F">
    <w:pPr>
      <w:pStyle w:val="Nagwek"/>
    </w:pPr>
    <w:r w:rsidRPr="007F151B">
      <w:rPr>
        <w:rFonts w:ascii="Trebuchet MS" w:hAnsi="Trebuchet MS"/>
        <w:color w:val="000000" w:themeColor="text1"/>
        <w:sz w:val="14"/>
        <w:szCs w:val="18"/>
      </w:rPr>
      <w:t>POST/EKO/EKO/FZ/</w:t>
    </w:r>
    <w:r w:rsidR="00624798">
      <w:rPr>
        <w:rFonts w:ascii="Trebuchet MS" w:hAnsi="Trebuchet MS"/>
        <w:color w:val="000000" w:themeColor="text1"/>
        <w:sz w:val="14"/>
        <w:szCs w:val="18"/>
      </w:rPr>
      <w:t>00003</w:t>
    </w:r>
    <w:r w:rsidRPr="007F151B">
      <w:rPr>
        <w:rFonts w:ascii="Trebuchet MS" w:hAnsi="Trebuchet MS"/>
        <w:color w:val="000000" w:themeColor="text1"/>
        <w:sz w:val="14"/>
        <w:szCs w:val="18"/>
      </w:rPr>
      <w:t>/202</w:t>
    </w:r>
    <w:r w:rsidR="00E32D40">
      <w:rPr>
        <w:rFonts w:ascii="Trebuchet MS" w:hAnsi="Trebuchet MS"/>
        <w:color w:val="000000" w:themeColor="text1"/>
        <w:sz w:val="14"/>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EB9BE5D" w:rsidR="00BA3A2C" w:rsidRPr="00611A57" w:rsidRDefault="00BA3A2C" w:rsidP="00BA3A2C">
    <w:pPr>
      <w:suppressAutoHyphens/>
      <w:ind w:right="187"/>
      <w:rPr>
        <w:rFonts w:ascii="Trebuchet MS" w:hAnsi="Trebuchet MS"/>
        <w:color w:val="000000" w:themeColor="text1"/>
        <w:sz w:val="14"/>
        <w:szCs w:val="18"/>
      </w:rPr>
    </w:pPr>
    <w:bookmarkStart w:id="13" w:name="_Hlk172537524"/>
    <w:bookmarkStart w:id="14" w:name="_Hlk172537525"/>
    <w:bookmarkStart w:id="15" w:name="_Hlk172537531"/>
    <w:bookmarkStart w:id="16" w:name="_Hlk172537532"/>
    <w:bookmarkStart w:id="17" w:name="_Hlk172537548"/>
    <w:bookmarkStart w:id="18"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611A57">
      <w:rPr>
        <w:rFonts w:ascii="Trebuchet MS" w:hAnsi="Trebuchet MS"/>
        <w:color w:val="000000" w:themeColor="text1"/>
        <w:sz w:val="14"/>
        <w:szCs w:val="18"/>
      </w:rPr>
      <w:t>Specyfikacja Warunków Zamówienia (SWZ)</w:t>
    </w:r>
  </w:p>
  <w:p w14:paraId="0F489432" w14:textId="61FA4647" w:rsidR="00BA3A2C" w:rsidRPr="00611A57" w:rsidRDefault="00BA3A2C" w:rsidP="00E32D40">
    <w:pPr>
      <w:suppressAutoHyphens/>
      <w:ind w:right="879"/>
      <w:rPr>
        <w:rFonts w:ascii="Trebuchet MS" w:hAnsi="Trebuchet MS"/>
        <w:color w:val="000000" w:themeColor="text1"/>
        <w:sz w:val="14"/>
        <w:szCs w:val="18"/>
      </w:rPr>
    </w:pPr>
    <w:r w:rsidRPr="00611A57">
      <w:rPr>
        <w:rFonts w:ascii="Trebuchet MS" w:hAnsi="Trebuchet MS"/>
        <w:color w:val="000000" w:themeColor="text1"/>
        <w:sz w:val="14"/>
        <w:szCs w:val="18"/>
      </w:rPr>
      <w:t>Przedmiot zamówienia</w:t>
    </w:r>
    <w:r w:rsidR="00E32D40">
      <w:rPr>
        <w:rFonts w:ascii="Trebuchet MS" w:hAnsi="Trebuchet MS"/>
        <w:color w:val="000000" w:themeColor="text1"/>
        <w:sz w:val="14"/>
        <w:szCs w:val="18"/>
      </w:rPr>
      <w:t xml:space="preserve">: </w:t>
    </w:r>
    <w:r w:rsidR="00624798" w:rsidRPr="00624798">
      <w:rPr>
        <w:rFonts w:ascii="Trebuchet MS" w:hAnsi="Trebuchet MS"/>
        <w:color w:val="000000" w:themeColor="text1"/>
        <w:sz w:val="14"/>
        <w:szCs w:val="18"/>
      </w:rPr>
      <w:t>Modernizacja budynku w Bełchatowie. Przeprowadzenie prac w zakresie zabezpieczenia budynku przed wpływem czynników atmosferycznych oraz przeprowadzenie prac w zakresie poprawy akustyki w pomieszczeniach biurowych</w:t>
    </w:r>
  </w:p>
  <w:p w14:paraId="0ED820AA" w14:textId="2D14373E" w:rsidR="00BA3A2C" w:rsidRPr="00611A57" w:rsidRDefault="00BA3A2C" w:rsidP="00611A57">
    <w:pPr>
      <w:pStyle w:val="Nagwek"/>
      <w:tabs>
        <w:tab w:val="center" w:pos="4253"/>
      </w:tabs>
      <w:rPr>
        <w:rFonts w:ascii="Trebuchet MS" w:hAnsi="Trebuchet MS"/>
        <w:color w:val="000000" w:themeColor="text1"/>
        <w:sz w:val="14"/>
        <w:szCs w:val="18"/>
      </w:rPr>
    </w:pPr>
    <w:r w:rsidRPr="00611A57">
      <w:rPr>
        <w:rFonts w:ascii="Trebuchet MS" w:hAnsi="Trebuchet MS"/>
        <w:color w:val="000000" w:themeColor="text1"/>
        <w:sz w:val="14"/>
        <w:szCs w:val="18"/>
      </w:rPr>
      <w:t>POST/EKO/EKO/FZ/</w:t>
    </w:r>
    <w:r w:rsidR="00624798">
      <w:rPr>
        <w:rFonts w:ascii="Trebuchet MS" w:hAnsi="Trebuchet MS"/>
        <w:color w:val="000000" w:themeColor="text1"/>
        <w:sz w:val="14"/>
        <w:szCs w:val="18"/>
      </w:rPr>
      <w:t>00003</w:t>
    </w:r>
    <w:r w:rsidRPr="00611A57">
      <w:rPr>
        <w:rFonts w:ascii="Trebuchet MS" w:hAnsi="Trebuchet MS"/>
        <w:color w:val="000000" w:themeColor="text1"/>
        <w:sz w:val="14"/>
        <w:szCs w:val="18"/>
      </w:rPr>
      <w:t>/202</w:t>
    </w:r>
    <w:r w:rsidR="00E32D40">
      <w:rPr>
        <w:rFonts w:ascii="Trebuchet MS" w:hAnsi="Trebuchet MS"/>
        <w:color w:val="000000" w:themeColor="text1"/>
        <w:sz w:val="14"/>
        <w:szCs w:val="18"/>
      </w:rPr>
      <w:t>6</w:t>
    </w:r>
  </w:p>
  <w:bookmarkEnd w:id="13"/>
  <w:bookmarkEnd w:id="14"/>
  <w:bookmarkEnd w:id="15"/>
  <w:bookmarkEnd w:id="16"/>
  <w:bookmarkEnd w:id="17"/>
  <w:bookmarkEnd w:id="18"/>
  <w:p w14:paraId="57FDA2D4" w14:textId="77777777" w:rsidR="00210CCC" w:rsidRDefault="00210CCC"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3309C6"/>
    <w:multiLevelType w:val="hybridMultilevel"/>
    <w:tmpl w:val="671883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A940FF2"/>
    <w:multiLevelType w:val="multilevel"/>
    <w:tmpl w:val="889C2F86"/>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1" w15:restartNumberingAfterBreak="0">
    <w:nsid w:val="0CD20E7C"/>
    <w:multiLevelType w:val="hybridMultilevel"/>
    <w:tmpl w:val="BD52A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401DC"/>
    <w:multiLevelType w:val="multilevel"/>
    <w:tmpl w:val="B63EF8E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726CAF"/>
    <w:multiLevelType w:val="multilevel"/>
    <w:tmpl w:val="30EAF88E"/>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F80B85"/>
    <w:multiLevelType w:val="multilevel"/>
    <w:tmpl w:val="FA5A19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A63BE3"/>
    <w:multiLevelType w:val="multilevel"/>
    <w:tmpl w:val="C1C2ABA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C5A57F0"/>
    <w:multiLevelType w:val="hybridMultilevel"/>
    <w:tmpl w:val="87565702"/>
    <w:lvl w:ilvl="0" w:tplc="DC3EF408">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7"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19C259D"/>
    <w:multiLevelType w:val="multilevel"/>
    <w:tmpl w:val="74927A9A"/>
    <w:lvl w:ilvl="0">
      <w:start w:val="1"/>
      <w:numFmt w:val="lowerLetter"/>
      <w:lvlText w:val="%1)"/>
      <w:lvlJc w:val="left"/>
      <w:rPr>
        <w:rFonts w:ascii="Verdana" w:eastAsia="Arial" w:hAnsi="Verdana" w:cs="Arial" w:hint="default"/>
        <w:b w:val="0"/>
        <w:bCs w:val="0"/>
        <w:i/>
        <w:iCs/>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737FB4"/>
    <w:multiLevelType w:val="multilevel"/>
    <w:tmpl w:val="BFCA19EA"/>
    <w:lvl w:ilvl="0">
      <w:start w:val="11"/>
      <w:numFmt w:val="decimal"/>
      <w:lvlText w:val="%1."/>
      <w:lvlJc w:val="left"/>
      <w:pPr>
        <w:ind w:left="480" w:hanging="480"/>
      </w:pPr>
      <w:rPr>
        <w:rFonts w:hint="default"/>
      </w:rPr>
    </w:lvl>
    <w:lvl w:ilvl="1">
      <w:start w:val="1"/>
      <w:numFmt w:val="decimal"/>
      <w:lvlText w:val="13.%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D2F294F"/>
    <w:multiLevelType w:val="hybridMultilevel"/>
    <w:tmpl w:val="A92452CE"/>
    <w:lvl w:ilvl="0" w:tplc="388CD2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8BE4252E"/>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7"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3C28B3"/>
    <w:multiLevelType w:val="multilevel"/>
    <w:tmpl w:val="F2C4DBCE"/>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787143"/>
    <w:multiLevelType w:val="hybridMultilevel"/>
    <w:tmpl w:val="92A64FCA"/>
    <w:lvl w:ilvl="0" w:tplc="6322638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BA0737B"/>
    <w:multiLevelType w:val="multilevel"/>
    <w:tmpl w:val="2EF60764"/>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C87100B"/>
    <w:multiLevelType w:val="multilevel"/>
    <w:tmpl w:val="A34AE2F2"/>
    <w:lvl w:ilvl="0">
      <w:start w:val="6"/>
      <w:numFmt w:val="decimal"/>
      <w:lvlText w:val="%1."/>
      <w:lvlJc w:val="left"/>
      <w:pPr>
        <w:ind w:left="3338" w:hanging="360"/>
      </w:pPr>
      <w:rPr>
        <w:rFonts w:hint="default"/>
      </w:rPr>
    </w:lvl>
    <w:lvl w:ilvl="1">
      <w:start w:val="12"/>
      <w:numFmt w:val="decimal"/>
      <w:isLgl/>
      <w:lvlText w:val="%1.%2."/>
      <w:lvlJc w:val="left"/>
      <w:pPr>
        <w:ind w:left="1080" w:hanging="720"/>
      </w:pPr>
      <w:rPr>
        <w:rFonts w:ascii="Verdana" w:hAnsi="Verdana" w:cstheme="minorHAnsi" w:hint="default"/>
        <w:b/>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507E3532"/>
    <w:multiLevelType w:val="hybridMultilevel"/>
    <w:tmpl w:val="53AA22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B226426"/>
    <w:multiLevelType w:val="multilevel"/>
    <w:tmpl w:val="E63C0744"/>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DE0DE3"/>
    <w:multiLevelType w:val="multilevel"/>
    <w:tmpl w:val="2506C01A"/>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50" w15:restartNumberingAfterBreak="0">
    <w:nsid w:val="653901D1"/>
    <w:multiLevelType w:val="hybridMultilevel"/>
    <w:tmpl w:val="32EA9E60"/>
    <w:lvl w:ilvl="0" w:tplc="6EF2B724">
      <w:start w:val="1"/>
      <w:numFmt w:val="lowerLetter"/>
      <w:lvlText w:val="%1)"/>
      <w:lvlJc w:val="left"/>
      <w:pPr>
        <w:ind w:left="1920" w:hanging="360"/>
      </w:pPr>
      <w:rPr>
        <w:rFonts w:hint="default"/>
        <w:b w:val="0"/>
        <w:bCs/>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1" w15:restartNumberingAfterBreak="0">
    <w:nsid w:val="6851457B"/>
    <w:multiLevelType w:val="multilevel"/>
    <w:tmpl w:val="E77C002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123A7A"/>
    <w:multiLevelType w:val="hybridMultilevel"/>
    <w:tmpl w:val="2EF60B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29A5BA5"/>
    <w:multiLevelType w:val="hybridMultilevel"/>
    <w:tmpl w:val="2DEC30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0B5B07"/>
    <w:multiLevelType w:val="hybridMultilevel"/>
    <w:tmpl w:val="A57279BA"/>
    <w:lvl w:ilvl="0" w:tplc="2FA67E62">
      <w:start w:val="1"/>
      <w:numFmt w:val="decimal"/>
      <w:lvlText w:val="%1."/>
      <w:lvlJc w:val="left"/>
      <w:pPr>
        <w:ind w:left="360" w:hanging="360"/>
      </w:pPr>
      <w:rPr>
        <w:b/>
        <w:bCs w:val="0"/>
        <w:color w:val="auto"/>
      </w:rPr>
    </w:lvl>
    <w:lvl w:ilvl="1" w:tplc="C324F4EA">
      <w:numFmt w:val="bullet"/>
      <w:lvlText w:val="•"/>
      <w:lvlJc w:val="left"/>
      <w:pPr>
        <w:ind w:left="1260" w:hanging="540"/>
      </w:pPr>
      <w:rPr>
        <w:rFonts w:ascii="Calibri" w:eastAsiaTheme="majorEastAsia" w:hAnsi="Calibri" w:cs="Calibri"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BC16861"/>
    <w:multiLevelType w:val="multilevel"/>
    <w:tmpl w:val="E83A9E8A"/>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BC628C0"/>
    <w:multiLevelType w:val="multilevel"/>
    <w:tmpl w:val="F5D0B97E"/>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53"/>
  </w:num>
  <w:num w:numId="2" w16cid:durableId="1420328707">
    <w:abstractNumId w:val="28"/>
  </w:num>
  <w:num w:numId="3" w16cid:durableId="932280067">
    <w:abstractNumId w:val="12"/>
  </w:num>
  <w:num w:numId="4" w16cid:durableId="739211227">
    <w:abstractNumId w:val="5"/>
  </w:num>
  <w:num w:numId="5" w16cid:durableId="1095437046">
    <w:abstractNumId w:val="51"/>
  </w:num>
  <w:num w:numId="6" w16cid:durableId="224225050">
    <w:abstractNumId w:val="25"/>
  </w:num>
  <w:num w:numId="7" w16cid:durableId="998079395">
    <w:abstractNumId w:val="17"/>
  </w:num>
  <w:num w:numId="8" w16cid:durableId="999163165">
    <w:abstractNumId w:val="37"/>
  </w:num>
  <w:num w:numId="9" w16cid:durableId="1373579072">
    <w:abstractNumId w:val="60"/>
  </w:num>
  <w:num w:numId="10" w16cid:durableId="1367758300">
    <w:abstractNumId w:val="15"/>
  </w:num>
  <w:num w:numId="11" w16cid:durableId="323555969">
    <w:abstractNumId w:val="46"/>
  </w:num>
  <w:num w:numId="12" w16cid:durableId="2013992136">
    <w:abstractNumId w:val="45"/>
  </w:num>
  <w:num w:numId="13" w16cid:durableId="1861240198">
    <w:abstractNumId w:val="32"/>
  </w:num>
  <w:num w:numId="14" w16cid:durableId="1973898031">
    <w:abstractNumId w:val="24"/>
  </w:num>
  <w:num w:numId="15" w16cid:durableId="51581906">
    <w:abstractNumId w:val="13"/>
  </w:num>
  <w:num w:numId="16" w16cid:durableId="1169715936">
    <w:abstractNumId w:val="36"/>
  </w:num>
  <w:num w:numId="17" w16cid:durableId="571812105">
    <w:abstractNumId w:val="42"/>
  </w:num>
  <w:num w:numId="18" w16cid:durableId="1663702868">
    <w:abstractNumId w:val="33"/>
  </w:num>
  <w:num w:numId="19" w16cid:durableId="2061512040">
    <w:abstractNumId w:val="61"/>
  </w:num>
  <w:num w:numId="20" w16cid:durableId="281305614">
    <w:abstractNumId w:val="21"/>
  </w:num>
  <w:num w:numId="21" w16cid:durableId="1959724049">
    <w:abstractNumId w:val="10"/>
  </w:num>
  <w:num w:numId="22" w16cid:durableId="2067027203">
    <w:abstractNumId w:val="26"/>
  </w:num>
  <w:num w:numId="23" w16cid:durableId="991056396">
    <w:abstractNumId w:val="3"/>
  </w:num>
  <w:num w:numId="24" w16cid:durableId="2038969084">
    <w:abstractNumId w:val="56"/>
  </w:num>
  <w:num w:numId="25" w16cid:durableId="243148264">
    <w:abstractNumId w:val="39"/>
  </w:num>
  <w:num w:numId="26" w16cid:durableId="1151098596">
    <w:abstractNumId w:val="41"/>
  </w:num>
  <w:num w:numId="27" w16cid:durableId="1111902424">
    <w:abstractNumId w:val="49"/>
  </w:num>
  <w:num w:numId="28" w16cid:durableId="919099404">
    <w:abstractNumId w:val="27"/>
  </w:num>
  <w:num w:numId="29" w16cid:durableId="153225045">
    <w:abstractNumId w:val="63"/>
  </w:num>
  <w:num w:numId="30" w16cid:durableId="1801805899">
    <w:abstractNumId w:val="48"/>
  </w:num>
  <w:num w:numId="31" w16cid:durableId="1518040059">
    <w:abstractNumId w:val="34"/>
  </w:num>
  <w:num w:numId="32" w16cid:durableId="627928503">
    <w:abstractNumId w:val="23"/>
  </w:num>
  <w:num w:numId="33" w16cid:durableId="848057232">
    <w:abstractNumId w:val="14"/>
  </w:num>
  <w:num w:numId="34" w16cid:durableId="211694673">
    <w:abstractNumId w:val="18"/>
  </w:num>
  <w:num w:numId="35" w16cid:durableId="118651714">
    <w:abstractNumId w:val="59"/>
  </w:num>
  <w:num w:numId="36" w16cid:durableId="1768964474">
    <w:abstractNumId w:val="19"/>
  </w:num>
  <w:num w:numId="37" w16cid:durableId="2034189181">
    <w:abstractNumId w:val="6"/>
  </w:num>
  <w:num w:numId="38" w16cid:durableId="235558697">
    <w:abstractNumId w:val="7"/>
  </w:num>
  <w:num w:numId="39" w16cid:durableId="1932153778">
    <w:abstractNumId w:val="30"/>
  </w:num>
  <w:num w:numId="40" w16cid:durableId="1766150754">
    <w:abstractNumId w:val="31"/>
  </w:num>
  <w:num w:numId="41" w16cid:durableId="1546335574">
    <w:abstractNumId w:val="64"/>
  </w:num>
  <w:num w:numId="42" w16cid:durableId="2077893773">
    <w:abstractNumId w:val="62"/>
  </w:num>
  <w:num w:numId="43" w16cid:durableId="213779016">
    <w:abstractNumId w:val="9"/>
  </w:num>
  <w:num w:numId="44" w16cid:durableId="465899670">
    <w:abstractNumId w:val="4"/>
  </w:num>
  <w:num w:numId="45" w16cid:durableId="320886193">
    <w:abstractNumId w:val="57"/>
  </w:num>
  <w:num w:numId="46" w16cid:durableId="175198505">
    <w:abstractNumId w:val="43"/>
  </w:num>
  <w:num w:numId="47" w16cid:durableId="221982632">
    <w:abstractNumId w:val="52"/>
  </w:num>
  <w:num w:numId="48" w16cid:durableId="872037907">
    <w:abstractNumId w:val="20"/>
  </w:num>
  <w:num w:numId="49" w16cid:durableId="1862933143">
    <w:abstractNumId w:val="29"/>
  </w:num>
  <w:num w:numId="50" w16cid:durableId="616523389">
    <w:abstractNumId w:val="44"/>
  </w:num>
  <w:num w:numId="51" w16cid:durableId="993214675">
    <w:abstractNumId w:val="16"/>
  </w:num>
  <w:num w:numId="52" w16cid:durableId="223300377">
    <w:abstractNumId w:val="35"/>
  </w:num>
  <w:num w:numId="53" w16cid:durableId="413279003">
    <w:abstractNumId w:val="8"/>
  </w:num>
  <w:num w:numId="54" w16cid:durableId="25377760">
    <w:abstractNumId w:val="38"/>
  </w:num>
  <w:num w:numId="55" w16cid:durableId="145632414">
    <w:abstractNumId w:val="47"/>
  </w:num>
  <w:num w:numId="56" w16cid:durableId="925845742">
    <w:abstractNumId w:val="58"/>
  </w:num>
  <w:num w:numId="57" w16cid:durableId="1663577716">
    <w:abstractNumId w:val="11"/>
  </w:num>
  <w:num w:numId="58" w16cid:durableId="1378971000">
    <w:abstractNumId w:val="55"/>
  </w:num>
  <w:num w:numId="59" w16cid:durableId="1752118370">
    <w:abstractNumId w:val="40"/>
  </w:num>
  <w:num w:numId="60" w16cid:durableId="4871679">
    <w:abstractNumId w:val="54"/>
  </w:num>
  <w:num w:numId="61" w16cid:durableId="1684815362">
    <w:abstractNumId w:val="22"/>
  </w:num>
  <w:num w:numId="62" w16cid:durableId="951977748">
    <w:abstractNumId w:val="5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5A2C"/>
    <w:rsid w:val="0000626B"/>
    <w:rsid w:val="00006D95"/>
    <w:rsid w:val="000073DD"/>
    <w:rsid w:val="00011427"/>
    <w:rsid w:val="00013A2B"/>
    <w:rsid w:val="000151F5"/>
    <w:rsid w:val="000153CF"/>
    <w:rsid w:val="00016C33"/>
    <w:rsid w:val="000204C2"/>
    <w:rsid w:val="00020792"/>
    <w:rsid w:val="000225C0"/>
    <w:rsid w:val="00023786"/>
    <w:rsid w:val="00026E63"/>
    <w:rsid w:val="00031ABB"/>
    <w:rsid w:val="00033A2B"/>
    <w:rsid w:val="00040C71"/>
    <w:rsid w:val="00042822"/>
    <w:rsid w:val="00044F7C"/>
    <w:rsid w:val="00045ADE"/>
    <w:rsid w:val="00047E9F"/>
    <w:rsid w:val="00050E52"/>
    <w:rsid w:val="00051197"/>
    <w:rsid w:val="000518A3"/>
    <w:rsid w:val="00053375"/>
    <w:rsid w:val="00053864"/>
    <w:rsid w:val="00056953"/>
    <w:rsid w:val="00056AE2"/>
    <w:rsid w:val="00056B0A"/>
    <w:rsid w:val="00057485"/>
    <w:rsid w:val="0005754C"/>
    <w:rsid w:val="00062C54"/>
    <w:rsid w:val="00062C96"/>
    <w:rsid w:val="00066564"/>
    <w:rsid w:val="00080B2A"/>
    <w:rsid w:val="000823D1"/>
    <w:rsid w:val="00082D23"/>
    <w:rsid w:val="00083D51"/>
    <w:rsid w:val="0008582E"/>
    <w:rsid w:val="00092A66"/>
    <w:rsid w:val="00096D8A"/>
    <w:rsid w:val="00096F2D"/>
    <w:rsid w:val="0009770A"/>
    <w:rsid w:val="000A31C6"/>
    <w:rsid w:val="000B0142"/>
    <w:rsid w:val="000B3117"/>
    <w:rsid w:val="000B36E9"/>
    <w:rsid w:val="000C0BD7"/>
    <w:rsid w:val="000C2B3E"/>
    <w:rsid w:val="000C48D0"/>
    <w:rsid w:val="000C7F24"/>
    <w:rsid w:val="000C7F71"/>
    <w:rsid w:val="000D06F6"/>
    <w:rsid w:val="000D1591"/>
    <w:rsid w:val="000D1629"/>
    <w:rsid w:val="000D317D"/>
    <w:rsid w:val="000D3B2A"/>
    <w:rsid w:val="000D586C"/>
    <w:rsid w:val="000D756A"/>
    <w:rsid w:val="000D765A"/>
    <w:rsid w:val="000E4081"/>
    <w:rsid w:val="000F14F4"/>
    <w:rsid w:val="000F3815"/>
    <w:rsid w:val="000F5B2E"/>
    <w:rsid w:val="000F5D37"/>
    <w:rsid w:val="000F7E51"/>
    <w:rsid w:val="00101D38"/>
    <w:rsid w:val="001023CC"/>
    <w:rsid w:val="0010259F"/>
    <w:rsid w:val="00105D14"/>
    <w:rsid w:val="00112269"/>
    <w:rsid w:val="0012052F"/>
    <w:rsid w:val="00121CA7"/>
    <w:rsid w:val="00122C4C"/>
    <w:rsid w:val="001236E3"/>
    <w:rsid w:val="001270AE"/>
    <w:rsid w:val="00131A23"/>
    <w:rsid w:val="00132A1D"/>
    <w:rsid w:val="001402AB"/>
    <w:rsid w:val="00144F04"/>
    <w:rsid w:val="00145336"/>
    <w:rsid w:val="00145825"/>
    <w:rsid w:val="0015061F"/>
    <w:rsid w:val="00151B6F"/>
    <w:rsid w:val="001549EF"/>
    <w:rsid w:val="001558D8"/>
    <w:rsid w:val="001575B5"/>
    <w:rsid w:val="00157D14"/>
    <w:rsid w:val="001602A5"/>
    <w:rsid w:val="00160E07"/>
    <w:rsid w:val="00166625"/>
    <w:rsid w:val="00166BA4"/>
    <w:rsid w:val="00167D1F"/>
    <w:rsid w:val="00171C78"/>
    <w:rsid w:val="00173A31"/>
    <w:rsid w:val="00173F96"/>
    <w:rsid w:val="00176119"/>
    <w:rsid w:val="001774D8"/>
    <w:rsid w:val="00182277"/>
    <w:rsid w:val="001841B8"/>
    <w:rsid w:val="001844B3"/>
    <w:rsid w:val="00186623"/>
    <w:rsid w:val="00191AF6"/>
    <w:rsid w:val="00195E44"/>
    <w:rsid w:val="0019774A"/>
    <w:rsid w:val="001A23D7"/>
    <w:rsid w:val="001A269F"/>
    <w:rsid w:val="001A70C2"/>
    <w:rsid w:val="001B087C"/>
    <w:rsid w:val="001B2B2B"/>
    <w:rsid w:val="001B396C"/>
    <w:rsid w:val="001B3D50"/>
    <w:rsid w:val="001B3E7F"/>
    <w:rsid w:val="001B6ABA"/>
    <w:rsid w:val="001C03A3"/>
    <w:rsid w:val="001C0E3C"/>
    <w:rsid w:val="001C49CF"/>
    <w:rsid w:val="001C67A2"/>
    <w:rsid w:val="001D054B"/>
    <w:rsid w:val="001D509F"/>
    <w:rsid w:val="001D626C"/>
    <w:rsid w:val="001E10B2"/>
    <w:rsid w:val="001E7056"/>
    <w:rsid w:val="001F0CCF"/>
    <w:rsid w:val="001F1267"/>
    <w:rsid w:val="001F31EA"/>
    <w:rsid w:val="001F56D8"/>
    <w:rsid w:val="001F5984"/>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B4B"/>
    <w:rsid w:val="00222F9F"/>
    <w:rsid w:val="00226CF8"/>
    <w:rsid w:val="00231021"/>
    <w:rsid w:val="00231BF0"/>
    <w:rsid w:val="002330DA"/>
    <w:rsid w:val="00233C69"/>
    <w:rsid w:val="0023538F"/>
    <w:rsid w:val="00235911"/>
    <w:rsid w:val="00235E0C"/>
    <w:rsid w:val="00242697"/>
    <w:rsid w:val="00244B6F"/>
    <w:rsid w:val="0024792E"/>
    <w:rsid w:val="00251960"/>
    <w:rsid w:val="002551F9"/>
    <w:rsid w:val="00255D7F"/>
    <w:rsid w:val="00261683"/>
    <w:rsid w:val="002633C2"/>
    <w:rsid w:val="00264972"/>
    <w:rsid w:val="00265C9F"/>
    <w:rsid w:val="00271154"/>
    <w:rsid w:val="00273729"/>
    <w:rsid w:val="002739DD"/>
    <w:rsid w:val="00273A92"/>
    <w:rsid w:val="002753F1"/>
    <w:rsid w:val="00275B02"/>
    <w:rsid w:val="00282835"/>
    <w:rsid w:val="00284AB4"/>
    <w:rsid w:val="002859F3"/>
    <w:rsid w:val="00285F77"/>
    <w:rsid w:val="00287FDC"/>
    <w:rsid w:val="00290C62"/>
    <w:rsid w:val="002933B6"/>
    <w:rsid w:val="0029407F"/>
    <w:rsid w:val="002946F8"/>
    <w:rsid w:val="002A0968"/>
    <w:rsid w:val="002A09D3"/>
    <w:rsid w:val="002A168A"/>
    <w:rsid w:val="002A25FE"/>
    <w:rsid w:val="002A3ECF"/>
    <w:rsid w:val="002A6128"/>
    <w:rsid w:val="002B052A"/>
    <w:rsid w:val="002B3312"/>
    <w:rsid w:val="002B47EA"/>
    <w:rsid w:val="002B4BFC"/>
    <w:rsid w:val="002B4D64"/>
    <w:rsid w:val="002B5817"/>
    <w:rsid w:val="002B62C6"/>
    <w:rsid w:val="002B74FF"/>
    <w:rsid w:val="002C022D"/>
    <w:rsid w:val="002D4DCD"/>
    <w:rsid w:val="002D4E29"/>
    <w:rsid w:val="002D5CAC"/>
    <w:rsid w:val="002D7940"/>
    <w:rsid w:val="002E0FA0"/>
    <w:rsid w:val="002E23FC"/>
    <w:rsid w:val="002E39C6"/>
    <w:rsid w:val="002E69CF"/>
    <w:rsid w:val="002E7764"/>
    <w:rsid w:val="002F399A"/>
    <w:rsid w:val="002F401A"/>
    <w:rsid w:val="002F4ACE"/>
    <w:rsid w:val="002F4DB3"/>
    <w:rsid w:val="00300AB0"/>
    <w:rsid w:val="003017D4"/>
    <w:rsid w:val="00305A16"/>
    <w:rsid w:val="00305DFA"/>
    <w:rsid w:val="00305F21"/>
    <w:rsid w:val="00311745"/>
    <w:rsid w:val="00311E7B"/>
    <w:rsid w:val="00312A60"/>
    <w:rsid w:val="00314755"/>
    <w:rsid w:val="0031587F"/>
    <w:rsid w:val="00321DD5"/>
    <w:rsid w:val="003227CA"/>
    <w:rsid w:val="00325F85"/>
    <w:rsid w:val="00327394"/>
    <w:rsid w:val="003307B4"/>
    <w:rsid w:val="0033270E"/>
    <w:rsid w:val="00335E18"/>
    <w:rsid w:val="00336072"/>
    <w:rsid w:val="00337033"/>
    <w:rsid w:val="00341AAC"/>
    <w:rsid w:val="00342F1D"/>
    <w:rsid w:val="00347665"/>
    <w:rsid w:val="00350BB2"/>
    <w:rsid w:val="0035374E"/>
    <w:rsid w:val="003538FE"/>
    <w:rsid w:val="00353902"/>
    <w:rsid w:val="0035401F"/>
    <w:rsid w:val="00355D67"/>
    <w:rsid w:val="0035732A"/>
    <w:rsid w:val="003607FA"/>
    <w:rsid w:val="00360830"/>
    <w:rsid w:val="00360A08"/>
    <w:rsid w:val="00360B02"/>
    <w:rsid w:val="00364E2A"/>
    <w:rsid w:val="003663AF"/>
    <w:rsid w:val="00366866"/>
    <w:rsid w:val="00367F99"/>
    <w:rsid w:val="00370630"/>
    <w:rsid w:val="003713B2"/>
    <w:rsid w:val="00372D36"/>
    <w:rsid w:val="00375118"/>
    <w:rsid w:val="00375316"/>
    <w:rsid w:val="0038146C"/>
    <w:rsid w:val="0038440E"/>
    <w:rsid w:val="00391813"/>
    <w:rsid w:val="00392915"/>
    <w:rsid w:val="00393D25"/>
    <w:rsid w:val="00394D6F"/>
    <w:rsid w:val="00395A61"/>
    <w:rsid w:val="003A0ADD"/>
    <w:rsid w:val="003A2794"/>
    <w:rsid w:val="003A6DFA"/>
    <w:rsid w:val="003B0343"/>
    <w:rsid w:val="003B0E48"/>
    <w:rsid w:val="003B3135"/>
    <w:rsid w:val="003B3388"/>
    <w:rsid w:val="003B4723"/>
    <w:rsid w:val="003B4FA7"/>
    <w:rsid w:val="003B5420"/>
    <w:rsid w:val="003B5FA6"/>
    <w:rsid w:val="003B6281"/>
    <w:rsid w:val="003B6533"/>
    <w:rsid w:val="003B6A2E"/>
    <w:rsid w:val="003B7CE5"/>
    <w:rsid w:val="003C2B99"/>
    <w:rsid w:val="003D603E"/>
    <w:rsid w:val="003D640B"/>
    <w:rsid w:val="003D6DC0"/>
    <w:rsid w:val="003D70FB"/>
    <w:rsid w:val="003D74DC"/>
    <w:rsid w:val="003D7F46"/>
    <w:rsid w:val="003E5667"/>
    <w:rsid w:val="003E6756"/>
    <w:rsid w:val="003E70BA"/>
    <w:rsid w:val="003E760F"/>
    <w:rsid w:val="003E7DF5"/>
    <w:rsid w:val="003F1C19"/>
    <w:rsid w:val="003F6611"/>
    <w:rsid w:val="003F6C86"/>
    <w:rsid w:val="003F702A"/>
    <w:rsid w:val="00402D6C"/>
    <w:rsid w:val="00403077"/>
    <w:rsid w:val="004069D8"/>
    <w:rsid w:val="00406A25"/>
    <w:rsid w:val="004105E9"/>
    <w:rsid w:val="00410BB4"/>
    <w:rsid w:val="00412994"/>
    <w:rsid w:val="00412F2E"/>
    <w:rsid w:val="00413223"/>
    <w:rsid w:val="00417649"/>
    <w:rsid w:val="00424039"/>
    <w:rsid w:val="00424AE8"/>
    <w:rsid w:val="004279A0"/>
    <w:rsid w:val="0044403C"/>
    <w:rsid w:val="0044445F"/>
    <w:rsid w:val="00444E6C"/>
    <w:rsid w:val="00450155"/>
    <w:rsid w:val="00451434"/>
    <w:rsid w:val="00451873"/>
    <w:rsid w:val="00455322"/>
    <w:rsid w:val="004553BF"/>
    <w:rsid w:val="004565F3"/>
    <w:rsid w:val="00456D9B"/>
    <w:rsid w:val="00461844"/>
    <w:rsid w:val="004635A6"/>
    <w:rsid w:val="00464543"/>
    <w:rsid w:val="004672FC"/>
    <w:rsid w:val="00467DA9"/>
    <w:rsid w:val="00470430"/>
    <w:rsid w:val="0047096D"/>
    <w:rsid w:val="004723E9"/>
    <w:rsid w:val="004740B5"/>
    <w:rsid w:val="00474A5B"/>
    <w:rsid w:val="00475757"/>
    <w:rsid w:val="00476D79"/>
    <w:rsid w:val="004854FF"/>
    <w:rsid w:val="00485DB0"/>
    <w:rsid w:val="004869FB"/>
    <w:rsid w:val="004910E3"/>
    <w:rsid w:val="00492C92"/>
    <w:rsid w:val="00493C9D"/>
    <w:rsid w:val="00494A45"/>
    <w:rsid w:val="004950BD"/>
    <w:rsid w:val="00496274"/>
    <w:rsid w:val="004A1359"/>
    <w:rsid w:val="004A1F38"/>
    <w:rsid w:val="004A2E27"/>
    <w:rsid w:val="004A302B"/>
    <w:rsid w:val="004A331C"/>
    <w:rsid w:val="004A57C5"/>
    <w:rsid w:val="004A60BD"/>
    <w:rsid w:val="004A6AB6"/>
    <w:rsid w:val="004B0B2E"/>
    <w:rsid w:val="004B2351"/>
    <w:rsid w:val="004B7C5F"/>
    <w:rsid w:val="004C1165"/>
    <w:rsid w:val="004C27F7"/>
    <w:rsid w:val="004C5070"/>
    <w:rsid w:val="004C5709"/>
    <w:rsid w:val="004D5611"/>
    <w:rsid w:val="004D5FFD"/>
    <w:rsid w:val="004D73CB"/>
    <w:rsid w:val="004D7EFC"/>
    <w:rsid w:val="004E2E0C"/>
    <w:rsid w:val="004E48E9"/>
    <w:rsid w:val="004E528A"/>
    <w:rsid w:val="004F2982"/>
    <w:rsid w:val="004F75CF"/>
    <w:rsid w:val="00505DEE"/>
    <w:rsid w:val="005113C7"/>
    <w:rsid w:val="0051727F"/>
    <w:rsid w:val="005204F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77AC"/>
    <w:rsid w:val="00550019"/>
    <w:rsid w:val="005514E8"/>
    <w:rsid w:val="00552376"/>
    <w:rsid w:val="0055697F"/>
    <w:rsid w:val="00556E66"/>
    <w:rsid w:val="005577B7"/>
    <w:rsid w:val="00561B4B"/>
    <w:rsid w:val="00562B36"/>
    <w:rsid w:val="00562EF4"/>
    <w:rsid w:val="00563105"/>
    <w:rsid w:val="0057514A"/>
    <w:rsid w:val="0058393B"/>
    <w:rsid w:val="005845F2"/>
    <w:rsid w:val="005868F8"/>
    <w:rsid w:val="00590042"/>
    <w:rsid w:val="00590EFC"/>
    <w:rsid w:val="00591537"/>
    <w:rsid w:val="00592A10"/>
    <w:rsid w:val="005A0905"/>
    <w:rsid w:val="005A2072"/>
    <w:rsid w:val="005A3BC8"/>
    <w:rsid w:val="005A6B74"/>
    <w:rsid w:val="005A7129"/>
    <w:rsid w:val="005B09DF"/>
    <w:rsid w:val="005B468D"/>
    <w:rsid w:val="005B4B64"/>
    <w:rsid w:val="005B7497"/>
    <w:rsid w:val="005C18BB"/>
    <w:rsid w:val="005C4792"/>
    <w:rsid w:val="005D06F2"/>
    <w:rsid w:val="005D07E4"/>
    <w:rsid w:val="005D2675"/>
    <w:rsid w:val="005D5905"/>
    <w:rsid w:val="005D5E1C"/>
    <w:rsid w:val="005D7187"/>
    <w:rsid w:val="005E71EB"/>
    <w:rsid w:val="005F0B1B"/>
    <w:rsid w:val="005F1ECA"/>
    <w:rsid w:val="005F5B97"/>
    <w:rsid w:val="0060107B"/>
    <w:rsid w:val="00606B27"/>
    <w:rsid w:val="00611A57"/>
    <w:rsid w:val="006136CE"/>
    <w:rsid w:val="00614710"/>
    <w:rsid w:val="00616F3C"/>
    <w:rsid w:val="006214EF"/>
    <w:rsid w:val="00622AA9"/>
    <w:rsid w:val="00622E24"/>
    <w:rsid w:val="00624798"/>
    <w:rsid w:val="00626752"/>
    <w:rsid w:val="00627B7D"/>
    <w:rsid w:val="006304A7"/>
    <w:rsid w:val="00631391"/>
    <w:rsid w:val="00633850"/>
    <w:rsid w:val="00637544"/>
    <w:rsid w:val="006450DC"/>
    <w:rsid w:val="006458D8"/>
    <w:rsid w:val="006459C4"/>
    <w:rsid w:val="0065074A"/>
    <w:rsid w:val="00652250"/>
    <w:rsid w:val="00652AEE"/>
    <w:rsid w:val="006534F2"/>
    <w:rsid w:val="006548CA"/>
    <w:rsid w:val="006568ED"/>
    <w:rsid w:val="00656B5A"/>
    <w:rsid w:val="006600DF"/>
    <w:rsid w:val="006603B0"/>
    <w:rsid w:val="00660FD8"/>
    <w:rsid w:val="0066267B"/>
    <w:rsid w:val="006654C9"/>
    <w:rsid w:val="00670A6B"/>
    <w:rsid w:val="00673E6B"/>
    <w:rsid w:val="00674AFB"/>
    <w:rsid w:val="0067570D"/>
    <w:rsid w:val="00676D80"/>
    <w:rsid w:val="006812D9"/>
    <w:rsid w:val="0068373F"/>
    <w:rsid w:val="00683BDE"/>
    <w:rsid w:val="00684B87"/>
    <w:rsid w:val="00684EE1"/>
    <w:rsid w:val="006868F1"/>
    <w:rsid w:val="006876EC"/>
    <w:rsid w:val="0069061E"/>
    <w:rsid w:val="00690A94"/>
    <w:rsid w:val="00691030"/>
    <w:rsid w:val="00691B97"/>
    <w:rsid w:val="00693E6D"/>
    <w:rsid w:val="006943E3"/>
    <w:rsid w:val="00697668"/>
    <w:rsid w:val="006976F9"/>
    <w:rsid w:val="006A0D4E"/>
    <w:rsid w:val="006A15B0"/>
    <w:rsid w:val="006A3621"/>
    <w:rsid w:val="006A3D25"/>
    <w:rsid w:val="006A49F6"/>
    <w:rsid w:val="006A512F"/>
    <w:rsid w:val="006B198B"/>
    <w:rsid w:val="006B3F08"/>
    <w:rsid w:val="006B43F2"/>
    <w:rsid w:val="006B7D80"/>
    <w:rsid w:val="006C042A"/>
    <w:rsid w:val="006C4030"/>
    <w:rsid w:val="006C4B6B"/>
    <w:rsid w:val="006C55D8"/>
    <w:rsid w:val="006C6DDE"/>
    <w:rsid w:val="006D10EF"/>
    <w:rsid w:val="006E25E8"/>
    <w:rsid w:val="006E5C2B"/>
    <w:rsid w:val="006F1537"/>
    <w:rsid w:val="006F166E"/>
    <w:rsid w:val="006F4B10"/>
    <w:rsid w:val="006F743A"/>
    <w:rsid w:val="00703A3F"/>
    <w:rsid w:val="007117B9"/>
    <w:rsid w:val="00722DA7"/>
    <w:rsid w:val="00723DBB"/>
    <w:rsid w:val="00730CF9"/>
    <w:rsid w:val="0073305B"/>
    <w:rsid w:val="00734326"/>
    <w:rsid w:val="00734FDC"/>
    <w:rsid w:val="007350BD"/>
    <w:rsid w:val="00741AF7"/>
    <w:rsid w:val="00746AAA"/>
    <w:rsid w:val="0074733C"/>
    <w:rsid w:val="00750F12"/>
    <w:rsid w:val="007510F6"/>
    <w:rsid w:val="00752D91"/>
    <w:rsid w:val="00754C3F"/>
    <w:rsid w:val="0075703F"/>
    <w:rsid w:val="00760CCD"/>
    <w:rsid w:val="0076109A"/>
    <w:rsid w:val="007612A6"/>
    <w:rsid w:val="007656E2"/>
    <w:rsid w:val="00766E26"/>
    <w:rsid w:val="007706BE"/>
    <w:rsid w:val="00771351"/>
    <w:rsid w:val="0077546D"/>
    <w:rsid w:val="0077641C"/>
    <w:rsid w:val="00780F94"/>
    <w:rsid w:val="00787D61"/>
    <w:rsid w:val="0079066D"/>
    <w:rsid w:val="00791272"/>
    <w:rsid w:val="007969CF"/>
    <w:rsid w:val="007A1170"/>
    <w:rsid w:val="007A1384"/>
    <w:rsid w:val="007A4D2D"/>
    <w:rsid w:val="007B368A"/>
    <w:rsid w:val="007B4086"/>
    <w:rsid w:val="007B532C"/>
    <w:rsid w:val="007C17A8"/>
    <w:rsid w:val="007C63BF"/>
    <w:rsid w:val="007C6AB4"/>
    <w:rsid w:val="007D0412"/>
    <w:rsid w:val="007D2C2B"/>
    <w:rsid w:val="007D43EE"/>
    <w:rsid w:val="007D7E9C"/>
    <w:rsid w:val="007E0549"/>
    <w:rsid w:val="007E2434"/>
    <w:rsid w:val="007E3298"/>
    <w:rsid w:val="007E51D6"/>
    <w:rsid w:val="007E5CD2"/>
    <w:rsid w:val="007F174A"/>
    <w:rsid w:val="00801C80"/>
    <w:rsid w:val="00803284"/>
    <w:rsid w:val="00804A9E"/>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5406"/>
    <w:rsid w:val="00847E05"/>
    <w:rsid w:val="00850C9E"/>
    <w:rsid w:val="00852219"/>
    <w:rsid w:val="0086173D"/>
    <w:rsid w:val="00862D0E"/>
    <w:rsid w:val="00864F75"/>
    <w:rsid w:val="00865E3B"/>
    <w:rsid w:val="008700D0"/>
    <w:rsid w:val="0087290E"/>
    <w:rsid w:val="00880C90"/>
    <w:rsid w:val="00885EFD"/>
    <w:rsid w:val="0088778C"/>
    <w:rsid w:val="00891BD8"/>
    <w:rsid w:val="00891CCA"/>
    <w:rsid w:val="00892191"/>
    <w:rsid w:val="00895EED"/>
    <w:rsid w:val="008964CB"/>
    <w:rsid w:val="008A115B"/>
    <w:rsid w:val="008A1960"/>
    <w:rsid w:val="008A58C7"/>
    <w:rsid w:val="008A64BE"/>
    <w:rsid w:val="008A74F8"/>
    <w:rsid w:val="008B2291"/>
    <w:rsid w:val="008B3051"/>
    <w:rsid w:val="008B3863"/>
    <w:rsid w:val="008B5B5D"/>
    <w:rsid w:val="008B6029"/>
    <w:rsid w:val="008B65BB"/>
    <w:rsid w:val="008B69B1"/>
    <w:rsid w:val="008C201E"/>
    <w:rsid w:val="008C21CF"/>
    <w:rsid w:val="008C4B93"/>
    <w:rsid w:val="008D170B"/>
    <w:rsid w:val="008D2776"/>
    <w:rsid w:val="008D2B6F"/>
    <w:rsid w:val="008D2D6A"/>
    <w:rsid w:val="008D7F84"/>
    <w:rsid w:val="008E05E6"/>
    <w:rsid w:val="008E0F12"/>
    <w:rsid w:val="008E1326"/>
    <w:rsid w:val="008E27DA"/>
    <w:rsid w:val="008E36AA"/>
    <w:rsid w:val="008E67F0"/>
    <w:rsid w:val="008E6D65"/>
    <w:rsid w:val="008F14AF"/>
    <w:rsid w:val="008F16A8"/>
    <w:rsid w:val="008F32CE"/>
    <w:rsid w:val="008F5F40"/>
    <w:rsid w:val="008F6D9A"/>
    <w:rsid w:val="00902F35"/>
    <w:rsid w:val="00904D37"/>
    <w:rsid w:val="00904FF2"/>
    <w:rsid w:val="00911FFB"/>
    <w:rsid w:val="00920172"/>
    <w:rsid w:val="00920BDB"/>
    <w:rsid w:val="0092165D"/>
    <w:rsid w:val="009235A1"/>
    <w:rsid w:val="00923FCA"/>
    <w:rsid w:val="00925788"/>
    <w:rsid w:val="00931A94"/>
    <w:rsid w:val="00934A15"/>
    <w:rsid w:val="009369F8"/>
    <w:rsid w:val="009403DB"/>
    <w:rsid w:val="009415E1"/>
    <w:rsid w:val="00941F93"/>
    <w:rsid w:val="0094230B"/>
    <w:rsid w:val="00943676"/>
    <w:rsid w:val="009437AE"/>
    <w:rsid w:val="00944569"/>
    <w:rsid w:val="00944C1D"/>
    <w:rsid w:val="00946897"/>
    <w:rsid w:val="0095016D"/>
    <w:rsid w:val="00951A8B"/>
    <w:rsid w:val="0095231D"/>
    <w:rsid w:val="009602D5"/>
    <w:rsid w:val="009613E2"/>
    <w:rsid w:val="00961E00"/>
    <w:rsid w:val="009648AE"/>
    <w:rsid w:val="0096743F"/>
    <w:rsid w:val="009716AA"/>
    <w:rsid w:val="00972E2D"/>
    <w:rsid w:val="00973A5D"/>
    <w:rsid w:val="009742CE"/>
    <w:rsid w:val="00974550"/>
    <w:rsid w:val="00975E3D"/>
    <w:rsid w:val="00976CAE"/>
    <w:rsid w:val="00977E29"/>
    <w:rsid w:val="00981CE8"/>
    <w:rsid w:val="009820ED"/>
    <w:rsid w:val="009839DF"/>
    <w:rsid w:val="00983C93"/>
    <w:rsid w:val="00985E2D"/>
    <w:rsid w:val="00987631"/>
    <w:rsid w:val="00987CE1"/>
    <w:rsid w:val="00994027"/>
    <w:rsid w:val="009953E6"/>
    <w:rsid w:val="009969CD"/>
    <w:rsid w:val="009A0977"/>
    <w:rsid w:val="009A2BC3"/>
    <w:rsid w:val="009A43B6"/>
    <w:rsid w:val="009A4EA9"/>
    <w:rsid w:val="009A7FC9"/>
    <w:rsid w:val="009B01D2"/>
    <w:rsid w:val="009B1350"/>
    <w:rsid w:val="009B3A23"/>
    <w:rsid w:val="009B67E2"/>
    <w:rsid w:val="009C1CD6"/>
    <w:rsid w:val="009C2CFD"/>
    <w:rsid w:val="009C2FBD"/>
    <w:rsid w:val="009C4051"/>
    <w:rsid w:val="009C65C0"/>
    <w:rsid w:val="009D1EEC"/>
    <w:rsid w:val="009D38B9"/>
    <w:rsid w:val="009D4E53"/>
    <w:rsid w:val="009D524C"/>
    <w:rsid w:val="009D5563"/>
    <w:rsid w:val="009E01C3"/>
    <w:rsid w:val="009E08CF"/>
    <w:rsid w:val="009E3AE6"/>
    <w:rsid w:val="009F0540"/>
    <w:rsid w:val="009F064A"/>
    <w:rsid w:val="009F0DD4"/>
    <w:rsid w:val="009F14F7"/>
    <w:rsid w:val="009F4ED6"/>
    <w:rsid w:val="00A04FC5"/>
    <w:rsid w:val="00A054E8"/>
    <w:rsid w:val="00A062DC"/>
    <w:rsid w:val="00A07503"/>
    <w:rsid w:val="00A111A0"/>
    <w:rsid w:val="00A13D65"/>
    <w:rsid w:val="00A151F3"/>
    <w:rsid w:val="00A15EB7"/>
    <w:rsid w:val="00A1693D"/>
    <w:rsid w:val="00A1786A"/>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46E6"/>
    <w:rsid w:val="00A44CBE"/>
    <w:rsid w:val="00A45412"/>
    <w:rsid w:val="00A4545F"/>
    <w:rsid w:val="00A556C1"/>
    <w:rsid w:val="00A574EF"/>
    <w:rsid w:val="00A61143"/>
    <w:rsid w:val="00A61B7E"/>
    <w:rsid w:val="00A62954"/>
    <w:rsid w:val="00A672D5"/>
    <w:rsid w:val="00A7083F"/>
    <w:rsid w:val="00A7144F"/>
    <w:rsid w:val="00A719F5"/>
    <w:rsid w:val="00A725C9"/>
    <w:rsid w:val="00A72F44"/>
    <w:rsid w:val="00A73E2F"/>
    <w:rsid w:val="00A82AC4"/>
    <w:rsid w:val="00A8313D"/>
    <w:rsid w:val="00A83D77"/>
    <w:rsid w:val="00A84566"/>
    <w:rsid w:val="00A85391"/>
    <w:rsid w:val="00A85C67"/>
    <w:rsid w:val="00A8659D"/>
    <w:rsid w:val="00A923B8"/>
    <w:rsid w:val="00A96DAB"/>
    <w:rsid w:val="00A970BD"/>
    <w:rsid w:val="00A97E21"/>
    <w:rsid w:val="00AA2F70"/>
    <w:rsid w:val="00AB07CD"/>
    <w:rsid w:val="00AB1782"/>
    <w:rsid w:val="00AB2B2F"/>
    <w:rsid w:val="00AB315A"/>
    <w:rsid w:val="00AB537B"/>
    <w:rsid w:val="00AB5551"/>
    <w:rsid w:val="00AC0B63"/>
    <w:rsid w:val="00AC0DC6"/>
    <w:rsid w:val="00AC230B"/>
    <w:rsid w:val="00AC406B"/>
    <w:rsid w:val="00AD2645"/>
    <w:rsid w:val="00AE0CA2"/>
    <w:rsid w:val="00AE1D6E"/>
    <w:rsid w:val="00AE25E7"/>
    <w:rsid w:val="00AE2DAA"/>
    <w:rsid w:val="00AE5A3E"/>
    <w:rsid w:val="00AE6E5A"/>
    <w:rsid w:val="00AF13CA"/>
    <w:rsid w:val="00AF24E5"/>
    <w:rsid w:val="00B01A16"/>
    <w:rsid w:val="00B030AF"/>
    <w:rsid w:val="00B065BF"/>
    <w:rsid w:val="00B06EE1"/>
    <w:rsid w:val="00B11056"/>
    <w:rsid w:val="00B113F5"/>
    <w:rsid w:val="00B120DA"/>
    <w:rsid w:val="00B12412"/>
    <w:rsid w:val="00B128B6"/>
    <w:rsid w:val="00B1308A"/>
    <w:rsid w:val="00B15AF9"/>
    <w:rsid w:val="00B16BB1"/>
    <w:rsid w:val="00B1702B"/>
    <w:rsid w:val="00B20280"/>
    <w:rsid w:val="00B20B56"/>
    <w:rsid w:val="00B234C4"/>
    <w:rsid w:val="00B26A26"/>
    <w:rsid w:val="00B304C3"/>
    <w:rsid w:val="00B30852"/>
    <w:rsid w:val="00B327EF"/>
    <w:rsid w:val="00B3482E"/>
    <w:rsid w:val="00B352D2"/>
    <w:rsid w:val="00B35536"/>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24CA"/>
    <w:rsid w:val="00B83212"/>
    <w:rsid w:val="00B84730"/>
    <w:rsid w:val="00B8478F"/>
    <w:rsid w:val="00B86EBE"/>
    <w:rsid w:val="00B870FE"/>
    <w:rsid w:val="00B911F3"/>
    <w:rsid w:val="00B93845"/>
    <w:rsid w:val="00B94436"/>
    <w:rsid w:val="00B96ADB"/>
    <w:rsid w:val="00BA045A"/>
    <w:rsid w:val="00BA3A2C"/>
    <w:rsid w:val="00BA6D76"/>
    <w:rsid w:val="00BB00B2"/>
    <w:rsid w:val="00BB1EE3"/>
    <w:rsid w:val="00BB27C2"/>
    <w:rsid w:val="00BB4CBF"/>
    <w:rsid w:val="00BC27C8"/>
    <w:rsid w:val="00BC505C"/>
    <w:rsid w:val="00BC67DC"/>
    <w:rsid w:val="00BD1112"/>
    <w:rsid w:val="00BD1FFB"/>
    <w:rsid w:val="00BD463D"/>
    <w:rsid w:val="00BD59CB"/>
    <w:rsid w:val="00BD6E85"/>
    <w:rsid w:val="00BD783C"/>
    <w:rsid w:val="00BE01FB"/>
    <w:rsid w:val="00BE0E10"/>
    <w:rsid w:val="00BE1195"/>
    <w:rsid w:val="00BE30FE"/>
    <w:rsid w:val="00BE50E1"/>
    <w:rsid w:val="00BE631D"/>
    <w:rsid w:val="00BF26B3"/>
    <w:rsid w:val="00BF2CCE"/>
    <w:rsid w:val="00BF3B55"/>
    <w:rsid w:val="00BF5F80"/>
    <w:rsid w:val="00BF7A5A"/>
    <w:rsid w:val="00C00601"/>
    <w:rsid w:val="00C02144"/>
    <w:rsid w:val="00C03B48"/>
    <w:rsid w:val="00C03CD8"/>
    <w:rsid w:val="00C03EDA"/>
    <w:rsid w:val="00C045FF"/>
    <w:rsid w:val="00C049A1"/>
    <w:rsid w:val="00C050A2"/>
    <w:rsid w:val="00C05618"/>
    <w:rsid w:val="00C10063"/>
    <w:rsid w:val="00C10723"/>
    <w:rsid w:val="00C10DF3"/>
    <w:rsid w:val="00C15AB8"/>
    <w:rsid w:val="00C175B0"/>
    <w:rsid w:val="00C26719"/>
    <w:rsid w:val="00C31911"/>
    <w:rsid w:val="00C32775"/>
    <w:rsid w:val="00C32C99"/>
    <w:rsid w:val="00C33BAA"/>
    <w:rsid w:val="00C35DC6"/>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2D2E"/>
    <w:rsid w:val="00C830AB"/>
    <w:rsid w:val="00C831BC"/>
    <w:rsid w:val="00C87D63"/>
    <w:rsid w:val="00C95549"/>
    <w:rsid w:val="00CA6A35"/>
    <w:rsid w:val="00CB0015"/>
    <w:rsid w:val="00CB0086"/>
    <w:rsid w:val="00CB2C41"/>
    <w:rsid w:val="00CB310C"/>
    <w:rsid w:val="00CC1799"/>
    <w:rsid w:val="00CC1EC2"/>
    <w:rsid w:val="00CC43CE"/>
    <w:rsid w:val="00CC4DAC"/>
    <w:rsid w:val="00CC6B83"/>
    <w:rsid w:val="00CD1718"/>
    <w:rsid w:val="00CD1FBD"/>
    <w:rsid w:val="00CD2331"/>
    <w:rsid w:val="00CD2A84"/>
    <w:rsid w:val="00CD3AF9"/>
    <w:rsid w:val="00CD5CE8"/>
    <w:rsid w:val="00CE25F1"/>
    <w:rsid w:val="00CE30B6"/>
    <w:rsid w:val="00CE37BB"/>
    <w:rsid w:val="00CE48DD"/>
    <w:rsid w:val="00CF24CA"/>
    <w:rsid w:val="00CF777E"/>
    <w:rsid w:val="00D04E35"/>
    <w:rsid w:val="00D054C9"/>
    <w:rsid w:val="00D06E24"/>
    <w:rsid w:val="00D072C7"/>
    <w:rsid w:val="00D07D6F"/>
    <w:rsid w:val="00D13CAE"/>
    <w:rsid w:val="00D1428B"/>
    <w:rsid w:val="00D160AA"/>
    <w:rsid w:val="00D162FF"/>
    <w:rsid w:val="00D21BDC"/>
    <w:rsid w:val="00D245A7"/>
    <w:rsid w:val="00D2530B"/>
    <w:rsid w:val="00D273A8"/>
    <w:rsid w:val="00D308C0"/>
    <w:rsid w:val="00D34804"/>
    <w:rsid w:val="00D35265"/>
    <w:rsid w:val="00D374E7"/>
    <w:rsid w:val="00D37ABE"/>
    <w:rsid w:val="00D37D0C"/>
    <w:rsid w:val="00D41914"/>
    <w:rsid w:val="00D42F0B"/>
    <w:rsid w:val="00D445CE"/>
    <w:rsid w:val="00D46A1C"/>
    <w:rsid w:val="00D55049"/>
    <w:rsid w:val="00D56136"/>
    <w:rsid w:val="00D568D6"/>
    <w:rsid w:val="00D60EA4"/>
    <w:rsid w:val="00D60F88"/>
    <w:rsid w:val="00D6214F"/>
    <w:rsid w:val="00D6260D"/>
    <w:rsid w:val="00D62F15"/>
    <w:rsid w:val="00D6406C"/>
    <w:rsid w:val="00D648A8"/>
    <w:rsid w:val="00D649DA"/>
    <w:rsid w:val="00D669D7"/>
    <w:rsid w:val="00D67713"/>
    <w:rsid w:val="00D7038C"/>
    <w:rsid w:val="00D715FC"/>
    <w:rsid w:val="00D725B4"/>
    <w:rsid w:val="00D72799"/>
    <w:rsid w:val="00D73204"/>
    <w:rsid w:val="00D75EC0"/>
    <w:rsid w:val="00D76C57"/>
    <w:rsid w:val="00D812C4"/>
    <w:rsid w:val="00D821A3"/>
    <w:rsid w:val="00D8519B"/>
    <w:rsid w:val="00D86054"/>
    <w:rsid w:val="00D86504"/>
    <w:rsid w:val="00D8712F"/>
    <w:rsid w:val="00D936DC"/>
    <w:rsid w:val="00D96415"/>
    <w:rsid w:val="00DA1B76"/>
    <w:rsid w:val="00DA298B"/>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D66E3"/>
    <w:rsid w:val="00DE457A"/>
    <w:rsid w:val="00DE4870"/>
    <w:rsid w:val="00DE4E27"/>
    <w:rsid w:val="00DE68C9"/>
    <w:rsid w:val="00DE6F71"/>
    <w:rsid w:val="00DE6FE6"/>
    <w:rsid w:val="00DF016F"/>
    <w:rsid w:val="00DF1DC2"/>
    <w:rsid w:val="00DF1F03"/>
    <w:rsid w:val="00DF3D54"/>
    <w:rsid w:val="00DF5E70"/>
    <w:rsid w:val="00DF789D"/>
    <w:rsid w:val="00E0012E"/>
    <w:rsid w:val="00E00DC3"/>
    <w:rsid w:val="00E01856"/>
    <w:rsid w:val="00E04A5F"/>
    <w:rsid w:val="00E07D2A"/>
    <w:rsid w:val="00E10846"/>
    <w:rsid w:val="00E13E2E"/>
    <w:rsid w:val="00E14242"/>
    <w:rsid w:val="00E15E0D"/>
    <w:rsid w:val="00E212E8"/>
    <w:rsid w:val="00E24107"/>
    <w:rsid w:val="00E24724"/>
    <w:rsid w:val="00E249A6"/>
    <w:rsid w:val="00E272C0"/>
    <w:rsid w:val="00E27911"/>
    <w:rsid w:val="00E32D40"/>
    <w:rsid w:val="00E33028"/>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5D00"/>
    <w:rsid w:val="00E5623C"/>
    <w:rsid w:val="00E563DF"/>
    <w:rsid w:val="00E5684A"/>
    <w:rsid w:val="00E57C36"/>
    <w:rsid w:val="00E601B1"/>
    <w:rsid w:val="00E6768E"/>
    <w:rsid w:val="00E70CF4"/>
    <w:rsid w:val="00E72C6A"/>
    <w:rsid w:val="00E73964"/>
    <w:rsid w:val="00E75DF0"/>
    <w:rsid w:val="00E801DE"/>
    <w:rsid w:val="00E80E99"/>
    <w:rsid w:val="00E8230E"/>
    <w:rsid w:val="00E82DF1"/>
    <w:rsid w:val="00E85599"/>
    <w:rsid w:val="00E90071"/>
    <w:rsid w:val="00E90C95"/>
    <w:rsid w:val="00E93213"/>
    <w:rsid w:val="00E94928"/>
    <w:rsid w:val="00E9543F"/>
    <w:rsid w:val="00E96CCE"/>
    <w:rsid w:val="00EA02D5"/>
    <w:rsid w:val="00EA0560"/>
    <w:rsid w:val="00EA057F"/>
    <w:rsid w:val="00EA08C1"/>
    <w:rsid w:val="00EA60D9"/>
    <w:rsid w:val="00EB3363"/>
    <w:rsid w:val="00EB430C"/>
    <w:rsid w:val="00EB51A7"/>
    <w:rsid w:val="00EB5EC4"/>
    <w:rsid w:val="00EC33C8"/>
    <w:rsid w:val="00EC341A"/>
    <w:rsid w:val="00EC4992"/>
    <w:rsid w:val="00EC5528"/>
    <w:rsid w:val="00EC6FDB"/>
    <w:rsid w:val="00ED4977"/>
    <w:rsid w:val="00ED72F7"/>
    <w:rsid w:val="00ED7349"/>
    <w:rsid w:val="00ED73DC"/>
    <w:rsid w:val="00ED7F10"/>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3A00"/>
    <w:rsid w:val="00F158A3"/>
    <w:rsid w:val="00F1645D"/>
    <w:rsid w:val="00F16C50"/>
    <w:rsid w:val="00F2052C"/>
    <w:rsid w:val="00F259B6"/>
    <w:rsid w:val="00F25B16"/>
    <w:rsid w:val="00F279FF"/>
    <w:rsid w:val="00F3018B"/>
    <w:rsid w:val="00F30FC5"/>
    <w:rsid w:val="00F346C0"/>
    <w:rsid w:val="00F3697D"/>
    <w:rsid w:val="00F40E11"/>
    <w:rsid w:val="00F42885"/>
    <w:rsid w:val="00F44B34"/>
    <w:rsid w:val="00F451AA"/>
    <w:rsid w:val="00F45EF4"/>
    <w:rsid w:val="00F559B5"/>
    <w:rsid w:val="00F5674F"/>
    <w:rsid w:val="00F576DA"/>
    <w:rsid w:val="00F57F17"/>
    <w:rsid w:val="00F60279"/>
    <w:rsid w:val="00F60D96"/>
    <w:rsid w:val="00F65AD5"/>
    <w:rsid w:val="00F721EA"/>
    <w:rsid w:val="00F72718"/>
    <w:rsid w:val="00F739CC"/>
    <w:rsid w:val="00F74552"/>
    <w:rsid w:val="00F77AE4"/>
    <w:rsid w:val="00F77ECA"/>
    <w:rsid w:val="00F8074B"/>
    <w:rsid w:val="00F83AC8"/>
    <w:rsid w:val="00F84847"/>
    <w:rsid w:val="00F84A8F"/>
    <w:rsid w:val="00F93477"/>
    <w:rsid w:val="00F94B64"/>
    <w:rsid w:val="00F95AA0"/>
    <w:rsid w:val="00F963B0"/>
    <w:rsid w:val="00F9796B"/>
    <w:rsid w:val="00F97A80"/>
    <w:rsid w:val="00FA2E02"/>
    <w:rsid w:val="00FA3BA0"/>
    <w:rsid w:val="00FA3FC2"/>
    <w:rsid w:val="00FA41B0"/>
    <w:rsid w:val="00FA48FE"/>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52C9"/>
    <w:rsid w:val="00FC61B0"/>
    <w:rsid w:val="00FD0463"/>
    <w:rsid w:val="00FD0E4B"/>
    <w:rsid w:val="00FD0F40"/>
    <w:rsid w:val="00FD1E41"/>
    <w:rsid w:val="00FD2FDA"/>
    <w:rsid w:val="00FD4BE6"/>
    <w:rsid w:val="00FD5315"/>
    <w:rsid w:val="00FD785F"/>
    <w:rsid w:val="00FD7F19"/>
    <w:rsid w:val="00FE0E19"/>
    <w:rsid w:val="00FE1399"/>
    <w:rsid w:val="00FE1762"/>
    <w:rsid w:val="00FE27AC"/>
    <w:rsid w:val="00FE458C"/>
    <w:rsid w:val="00FE4805"/>
    <w:rsid w:val="00FE71A8"/>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50"/>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 w:type="paragraph" w:styleId="NormalnyWeb">
    <w:name w:val="Normal (Web)"/>
    <w:basedOn w:val="Normalny"/>
    <w:uiPriority w:val="99"/>
    <w:unhideWhenUsed/>
    <w:rsid w:val="00E32D40"/>
    <w:pPr>
      <w:spacing w:before="100" w:beforeAutospacing="1" w:after="100" w:afterAutospacing="1" w:line="240" w:lineRule="auto"/>
      <w:jc w:val="left"/>
    </w:pPr>
    <w:rPr>
      <w:rFonts w:ascii="Calibri" w:eastAsiaTheme="minorHAnsi" w:hAnsi="Calibri" w:cs="Calibri"/>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9650428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95816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949122203">
      <w:bodyDiv w:val="1"/>
      <w:marLeft w:val="0"/>
      <w:marRight w:val="0"/>
      <w:marTop w:val="0"/>
      <w:marBottom w:val="0"/>
      <w:divBdr>
        <w:top w:val="none" w:sz="0" w:space="0" w:color="auto"/>
        <w:left w:val="none" w:sz="0" w:space="0" w:color="auto"/>
        <w:bottom w:val="none" w:sz="0" w:space="0" w:color="auto"/>
        <w:right w:val="none" w:sz="0" w:space="0" w:color="auto"/>
      </w:divBdr>
    </w:div>
    <w:div w:id="1566145462">
      <w:bodyDiv w:val="1"/>
      <w:marLeft w:val="0"/>
      <w:marRight w:val="0"/>
      <w:marTop w:val="0"/>
      <w:marBottom w:val="0"/>
      <w:divBdr>
        <w:top w:val="none" w:sz="0" w:space="0" w:color="auto"/>
        <w:left w:val="none" w:sz="0" w:space="0" w:color="auto"/>
        <w:bottom w:val="none" w:sz="0" w:space="0" w:color="auto"/>
        <w:right w:val="none" w:sz="0" w:space="0" w:color="auto"/>
      </w:divBdr>
    </w:div>
    <w:div w:id="1586105229">
      <w:bodyDiv w:val="1"/>
      <w:marLeft w:val="0"/>
      <w:marRight w:val="0"/>
      <w:marTop w:val="0"/>
      <w:marBottom w:val="0"/>
      <w:divBdr>
        <w:top w:val="none" w:sz="0" w:space="0" w:color="auto"/>
        <w:left w:val="none" w:sz="0" w:space="0" w:color="auto"/>
        <w:bottom w:val="none" w:sz="0" w:space="0" w:color="auto"/>
        <w:right w:val="none" w:sz="0" w:space="0" w:color="auto"/>
      </w:divBdr>
    </w:div>
    <w:div w:id="1728722949">
      <w:bodyDiv w:val="1"/>
      <w:marLeft w:val="0"/>
      <w:marRight w:val="0"/>
      <w:marTop w:val="0"/>
      <w:marBottom w:val="0"/>
      <w:divBdr>
        <w:top w:val="none" w:sz="0" w:space="0" w:color="auto"/>
        <w:left w:val="none" w:sz="0" w:space="0" w:color="auto"/>
        <w:bottom w:val="none" w:sz="0" w:space="0" w:color="auto"/>
        <w:right w:val="none" w:sz="0" w:space="0" w:color="auto"/>
      </w:divBdr>
    </w:div>
    <w:div w:id="1895775073">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ekoserwis.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 wersja edytowalna.docx</dmsv2BaseFileName>
    <dmsv2BaseDisplayName xmlns="http://schemas.microsoft.com/sharepoint/v3">Załączniki do SWZ - wersja edytowalna</dmsv2BaseDisplayName>
    <dmsv2SWPP2ObjectNumber xmlns="http://schemas.microsoft.com/sharepoint/v3">POST/EKO/EKO/FZ/00003/2026                        </dmsv2SWPP2ObjectNumber>
    <dmsv2SWPP2SumMD5 xmlns="http://schemas.microsoft.com/sharepoint/v3">a08d327a10f792e08fac477aa3ce5e44</dmsv2SWPP2SumMD5>
    <dmsv2BaseMoved xmlns="http://schemas.microsoft.com/sharepoint/v3">false</dmsv2BaseMoved>
    <dmsv2BaseIsSensitive xmlns="http://schemas.microsoft.com/sharepoint/v3">true</dmsv2BaseIsSensitive>
    <dmsv2SWPP2IDSWPP2 xmlns="http://schemas.microsoft.com/sharepoint/v3">703614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24193200</dmsv2BaseClientSystemDocumentID>
    <dmsv2BaseModifiedByID xmlns="http://schemas.microsoft.com/sharepoint/v3">16800488</dmsv2BaseModifiedByID>
    <dmsv2BaseCreatedByID xmlns="http://schemas.microsoft.com/sharepoint/v3">16800488</dmsv2BaseCreatedByID>
    <dmsv2SWPP2ObjectDepartment xmlns="http://schemas.microsoft.com/sharepoint/v3">00000001000w0000000000000002</dmsv2SWPP2ObjectDepartment>
    <dmsv2SWPP2ObjectName xmlns="http://schemas.microsoft.com/sharepoint/v3">Postępowanie</dmsv2SWPP2ObjectName>
    <_dlc_DocId xmlns="a19cb1c7-c5c7-46d4-85ae-d83685407bba">JEUP5JKVCYQC-1398355148-13428</_dlc_DocId>
    <_dlc_DocIdUrl xmlns="a19cb1c7-c5c7-46d4-85ae-d83685407bba">
      <Url>https://swpp2.dms.gkpge.pl/sites/41/_layouts/15/DocIdRedir.aspx?ID=JEUP5JKVCYQC-1398355148-13428</Url>
      <Description>JEUP5JKVCYQC-1398355148-13428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B7E7F0-2CCE-4DAA-8ED8-881B470278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48AE70-1A77-4CD5-A7C0-1BB7F4CEA20B}"/>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5.xml><?xml version="1.0" encoding="utf-8"?>
<ds:datastoreItem xmlns:ds="http://schemas.openxmlformats.org/officeDocument/2006/customXml" ds:itemID="{B9680277-0FFE-4F2A-BFFC-FCC7F0F187EA}"/>
</file>

<file path=docProps/app.xml><?xml version="1.0" encoding="utf-8"?>
<Properties xmlns="http://schemas.openxmlformats.org/officeDocument/2006/extended-properties" xmlns:vt="http://schemas.openxmlformats.org/officeDocument/2006/docPropsVTypes">
  <Template>Normal</Template>
  <TotalTime>172</TotalTime>
  <Pages>9</Pages>
  <Words>2471</Words>
  <Characters>14832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Długosz-Koterba Anna [PGE Ekoserwis S.A.]</cp:lastModifiedBy>
  <cp:revision>21</cp:revision>
  <cp:lastPrinted>2026-01-27T09:22:00Z</cp:lastPrinted>
  <dcterms:created xsi:type="dcterms:W3CDTF">2026-01-21T09:30:00Z</dcterms:created>
  <dcterms:modified xsi:type="dcterms:W3CDTF">2026-01-27T09:33:00Z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66b5d990-821a-4d41-b503-280f184b2126_Enabled">
    <vt:lpwstr>true</vt:lpwstr>
  </property>
  <property fmtid="{D5CDD505-2E9C-101B-9397-08002B2CF9AE}" pid="4" name="MSIP_Label_66b5d990-821a-4d41-b503-280f184b2126_SetDate">
    <vt:lpwstr>2025-05-08T08:29:07Z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ff3e8c53-4295-4345-a061-790b1c6b0443</vt:lpwstr>
  </property>
  <property fmtid="{D5CDD505-2E9C-101B-9397-08002B2CF9AE}" pid="9" name="MSIP_Label_66b5d990-821a-4d41-b503-280f184b2126_ContentBits">
    <vt:lpwstr>0</vt:lpwstr>
  </property>
  <property fmtid="{D5CDD505-2E9C-101B-9397-08002B2CF9AE}" pid="10" name="_dlc_DocIdItemGuid">
    <vt:lpwstr>31feca1a-4a61-40d7-b15c-abd2f8b3a55d</vt:lpwstr>
  </property>
</Properties>
</file>